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B337E" w14:textId="77777777" w:rsidR="0053274F" w:rsidRDefault="0053274F" w:rsidP="0053274F">
      <w:pPr>
        <w:spacing w:before="240" w:line="276" w:lineRule="auto"/>
        <w:ind w:left="5664"/>
        <w:jc w:val="right"/>
        <w:rPr>
          <w:rFonts w:ascii="Calibri" w:hAnsi="Calibri" w:cs="Calibri"/>
          <w:b/>
          <w:bCs/>
          <w:sz w:val="22"/>
          <w:szCs w:val="22"/>
        </w:rPr>
      </w:pPr>
      <w:r w:rsidRPr="00555BB7">
        <w:rPr>
          <w:rFonts w:ascii="Calibri" w:hAnsi="Calibri" w:cs="Calibri"/>
          <w:b/>
          <w:bCs/>
          <w:sz w:val="22"/>
          <w:szCs w:val="22"/>
        </w:rPr>
        <w:t xml:space="preserve">Załącznik nr 1 </w:t>
      </w:r>
    </w:p>
    <w:p w14:paraId="6B743E5B" w14:textId="12DDC583" w:rsidR="00B36FCE" w:rsidRDefault="0053274F" w:rsidP="0053274F">
      <w:pPr>
        <w:pStyle w:val="Tekstpodstawowy"/>
        <w:spacing w:line="276" w:lineRule="auto"/>
        <w:jc w:val="right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t>do Zaproszenia nr IMIF/F2/15/</w:t>
      </w:r>
      <w:r w:rsidR="00577CBC">
        <w:rPr>
          <w:rFonts w:ascii="Calibri" w:hAnsi="Calibri" w:cs="Calibri"/>
          <w:b/>
          <w:bCs/>
          <w:sz w:val="22"/>
          <w:szCs w:val="22"/>
        </w:rPr>
        <w:t>74</w:t>
      </w:r>
      <w:r>
        <w:rPr>
          <w:rFonts w:ascii="Calibri" w:hAnsi="Calibri" w:cs="Calibri"/>
          <w:b/>
          <w:bCs/>
          <w:sz w:val="22"/>
          <w:szCs w:val="22"/>
        </w:rPr>
        <w:t>/2</w:t>
      </w:r>
      <w:r w:rsidR="000E6E55">
        <w:rPr>
          <w:rFonts w:ascii="Calibri" w:hAnsi="Calibri" w:cs="Calibri"/>
          <w:b/>
          <w:bCs/>
          <w:sz w:val="22"/>
          <w:szCs w:val="22"/>
        </w:rPr>
        <w:t>6</w:t>
      </w:r>
    </w:p>
    <w:p w14:paraId="24D108E0" w14:textId="2514A96B" w:rsidR="00D91817" w:rsidRPr="00555BB7" w:rsidRDefault="00D91817" w:rsidP="00555BB7">
      <w:pPr>
        <w:spacing w:before="240" w:line="276" w:lineRule="auto"/>
        <w:ind w:left="5664"/>
        <w:rPr>
          <w:rFonts w:ascii="Calibri" w:hAnsi="Calibri" w:cs="Calibri"/>
          <w:b/>
          <w:bCs/>
          <w:sz w:val="22"/>
          <w:szCs w:val="22"/>
        </w:rPr>
      </w:pPr>
    </w:p>
    <w:p w14:paraId="024E3865" w14:textId="77777777" w:rsidR="00D91817" w:rsidRPr="00555BB7" w:rsidRDefault="00D91817" w:rsidP="00555BB7">
      <w:pPr>
        <w:spacing w:before="240" w:after="120" w:line="276" w:lineRule="auto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555BB7">
        <w:rPr>
          <w:rFonts w:ascii="Calibri" w:hAnsi="Calibri" w:cs="Calibri"/>
          <w:b/>
          <w:bCs/>
          <w:sz w:val="22"/>
          <w:szCs w:val="22"/>
          <w:lang w:eastAsia="en-US"/>
        </w:rPr>
        <w:t>Wykonawca: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  <w:t>Data: ……………………………….</w:t>
      </w:r>
    </w:p>
    <w:p w14:paraId="0DD624F4" w14:textId="77777777" w:rsidR="00D91817" w:rsidRPr="00555BB7" w:rsidRDefault="00D91817" w:rsidP="00555BB7">
      <w:pPr>
        <w:spacing w:line="276" w:lineRule="auto"/>
        <w:ind w:right="5954"/>
        <w:rPr>
          <w:rFonts w:ascii="Calibri" w:hAnsi="Calibri" w:cs="Calibri"/>
          <w:sz w:val="22"/>
          <w:szCs w:val="22"/>
          <w:lang w:eastAsia="en-US"/>
        </w:rPr>
      </w:pPr>
      <w:r w:rsidRPr="00555BB7">
        <w:rPr>
          <w:rFonts w:ascii="Calibri" w:hAnsi="Calibri" w:cs="Calibri"/>
          <w:sz w:val="22"/>
          <w:szCs w:val="22"/>
          <w:lang w:eastAsia="en-US"/>
        </w:rPr>
        <w:t>………………………………………</w:t>
      </w:r>
    </w:p>
    <w:p w14:paraId="6B546933" w14:textId="77777777" w:rsidR="00D91817" w:rsidRPr="00555BB7" w:rsidRDefault="00D91817" w:rsidP="00555BB7">
      <w:pPr>
        <w:spacing w:line="276" w:lineRule="auto"/>
        <w:ind w:right="5954"/>
        <w:rPr>
          <w:rFonts w:ascii="Calibri" w:hAnsi="Calibri" w:cs="Calibri"/>
          <w:sz w:val="22"/>
          <w:szCs w:val="22"/>
          <w:lang w:eastAsia="en-US"/>
        </w:rPr>
      </w:pPr>
      <w:r w:rsidRPr="00555BB7">
        <w:rPr>
          <w:rFonts w:ascii="Calibri" w:hAnsi="Calibri" w:cs="Calibri"/>
          <w:sz w:val="22"/>
          <w:szCs w:val="22"/>
          <w:lang w:eastAsia="en-US"/>
        </w:rPr>
        <w:t>………………………………………</w:t>
      </w:r>
    </w:p>
    <w:p w14:paraId="6EA6A9DE" w14:textId="77777777" w:rsidR="00D91817" w:rsidRPr="00555BB7" w:rsidRDefault="00D91817" w:rsidP="00E0624B">
      <w:pPr>
        <w:tabs>
          <w:tab w:val="left" w:pos="4536"/>
          <w:tab w:val="left" w:leader="dot" w:pos="9072"/>
        </w:tabs>
        <w:rPr>
          <w:rFonts w:ascii="Calibri" w:hAnsi="Calibri"/>
          <w:i/>
          <w:sz w:val="22"/>
        </w:rPr>
      </w:pPr>
    </w:p>
    <w:p w14:paraId="324FACE1" w14:textId="77777777" w:rsidR="0053274F" w:rsidRDefault="20F28866" w:rsidP="006F3FB7">
      <w:pPr>
        <w:spacing w:before="240" w:after="120" w:line="276" w:lineRule="auto"/>
        <w:ind w:firstLine="708"/>
        <w:jc w:val="center"/>
        <w:rPr>
          <w:rFonts w:ascii="Calibri" w:hAnsi="Calibri" w:cs="Calibri"/>
          <w:sz w:val="22"/>
          <w:szCs w:val="22"/>
          <w:lang w:eastAsia="en-US"/>
        </w:rPr>
      </w:pPr>
      <w:r w:rsidRPr="2D888355">
        <w:rPr>
          <w:rFonts w:ascii="Calibri" w:hAnsi="Calibri"/>
          <w:sz w:val="22"/>
          <w:szCs w:val="22"/>
        </w:rPr>
        <w:t xml:space="preserve">Wymagania </w:t>
      </w:r>
      <w:r w:rsidRPr="2D888355">
        <w:rPr>
          <w:rFonts w:ascii="Calibri" w:hAnsi="Calibri" w:cs="Calibri"/>
          <w:sz w:val="22"/>
          <w:szCs w:val="22"/>
          <w:lang w:eastAsia="en-US"/>
        </w:rPr>
        <w:t>i parametry techniczne</w:t>
      </w:r>
    </w:p>
    <w:p w14:paraId="0B760617" w14:textId="056B21CB" w:rsidR="2D888355" w:rsidRDefault="20F28866" w:rsidP="0053274F">
      <w:pPr>
        <w:spacing w:after="360" w:line="276" w:lineRule="auto"/>
        <w:ind w:firstLine="709"/>
        <w:jc w:val="center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2D888355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CA4B43">
        <w:rPr>
          <w:rFonts w:ascii="Calibri" w:hAnsi="Calibri" w:cs="Calibri"/>
          <w:b/>
          <w:bCs/>
          <w:sz w:val="22"/>
          <w:szCs w:val="22"/>
          <w:lang w:eastAsia="en-US"/>
        </w:rPr>
        <w:t xml:space="preserve">Oscyloskop </w:t>
      </w:r>
      <w:r w:rsidR="00CA4B43" w:rsidRPr="00CA4B43">
        <w:rPr>
          <w:rFonts w:ascii="Calibri" w:hAnsi="Calibri" w:cs="Calibri"/>
          <w:b/>
          <w:bCs/>
          <w:sz w:val="22"/>
          <w:szCs w:val="22"/>
          <w:lang w:eastAsia="en-US"/>
        </w:rPr>
        <w:t>cyfrowy ośmiokanałow</w:t>
      </w:r>
      <w:r w:rsidR="00CA4B43">
        <w:rPr>
          <w:rFonts w:ascii="Calibri" w:hAnsi="Calibri" w:cs="Calibri"/>
          <w:b/>
          <w:bCs/>
          <w:sz w:val="22"/>
          <w:szCs w:val="22"/>
          <w:lang w:eastAsia="en-US"/>
        </w:rPr>
        <w:t>y</w:t>
      </w:r>
    </w:p>
    <w:p w14:paraId="57AD6744" w14:textId="6756B19C" w:rsidR="008D3744" w:rsidRPr="0053274F" w:rsidRDefault="008D3744" w:rsidP="0053274F">
      <w:pPr>
        <w:spacing w:before="240" w:after="120" w:line="276" w:lineRule="auto"/>
        <w:rPr>
          <w:rFonts w:ascii="Calibri" w:hAnsi="Calibri" w:cs="Calibri"/>
          <w:bCs/>
          <w:i/>
          <w:sz w:val="22"/>
          <w:szCs w:val="22"/>
          <w:lang w:eastAsia="en-US"/>
        </w:rPr>
      </w:pPr>
      <w:r w:rsidRPr="008D3744">
        <w:rPr>
          <w:rFonts w:ascii="Calibri" w:hAnsi="Calibri" w:cs="Calibri"/>
          <w:bCs/>
          <w:i/>
          <w:sz w:val="22"/>
          <w:szCs w:val="22"/>
          <w:lang w:eastAsia="en-US"/>
        </w:rPr>
        <w:t xml:space="preserve">Kod CPV: </w:t>
      </w:r>
      <w:r w:rsidR="00CA4B43" w:rsidRPr="00CA4B43">
        <w:rPr>
          <w:rFonts w:ascii="Calibri" w:hAnsi="Calibri" w:cs="Calibri"/>
          <w:bCs/>
          <w:i/>
          <w:sz w:val="22"/>
          <w:szCs w:val="22"/>
          <w:lang w:eastAsia="en-US"/>
        </w:rPr>
        <w:t>38342000-4 Oscyloskopy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1756"/>
        <w:gridCol w:w="5179"/>
        <w:gridCol w:w="1716"/>
      </w:tblGrid>
      <w:tr w:rsidR="00392482" w:rsidRPr="00392482" w14:paraId="3AEBB9DB" w14:textId="77777777" w:rsidTr="00CA4B43">
        <w:trPr>
          <w:trHeight w:val="113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3100" w14:textId="77777777" w:rsidR="00392482" w:rsidRPr="00392482" w:rsidRDefault="00392482" w:rsidP="00392482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A856" w14:textId="77777777" w:rsidR="00392482" w:rsidRPr="00392482" w:rsidRDefault="00392482" w:rsidP="0039248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Nazwa parametru</w:t>
            </w:r>
          </w:p>
        </w:tc>
        <w:tc>
          <w:tcPr>
            <w:tcW w:w="2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D531" w14:textId="77777777" w:rsidR="00392482" w:rsidRPr="00392482" w:rsidRDefault="00392482" w:rsidP="0039248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Wymaganie</w:t>
            </w:r>
          </w:p>
        </w:tc>
        <w:tc>
          <w:tcPr>
            <w:tcW w:w="9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8C7F" w14:textId="77777777" w:rsidR="00392482" w:rsidRPr="00392482" w:rsidRDefault="00392482" w:rsidP="0039248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Kolumna do wypełnienia przez Wykonawcę</w:t>
            </w:r>
          </w:p>
        </w:tc>
      </w:tr>
      <w:tr w:rsidR="00392482" w:rsidRPr="00392482" w14:paraId="17393CD2" w14:textId="77777777" w:rsidTr="00CA4B43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D89C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882E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0655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EBC6DF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Podać</w:t>
            </w:r>
          </w:p>
        </w:tc>
      </w:tr>
      <w:tr w:rsidR="00392482" w:rsidRPr="00392482" w14:paraId="65F4E361" w14:textId="77777777" w:rsidTr="00CA4B43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F5AC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6F7F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34D3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4C6CC0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Podać</w:t>
            </w:r>
          </w:p>
        </w:tc>
      </w:tr>
      <w:tr w:rsidR="00392482" w:rsidRPr="00392482" w14:paraId="01C1BBF6" w14:textId="77777777" w:rsidTr="00CA4B43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F413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7610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Rok produkcji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12B7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2025/2026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FB438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61F7D869" w14:textId="77777777" w:rsidTr="00CA4B43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8A56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C10A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Stan urządzenia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6528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Fabrycznie nowe, nieużywane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A98E2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5755E862" w14:textId="77777777" w:rsidTr="00CA4B43">
        <w:trPr>
          <w:trHeight w:val="113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A639" w14:textId="1BE2D089" w:rsidR="00392482" w:rsidRPr="00392482" w:rsidRDefault="00CA4B43" w:rsidP="0039248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="00392482"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CC79" w14:textId="11C871F6" w:rsidR="00392482" w:rsidRPr="00392482" w:rsidRDefault="00392482" w:rsidP="0039248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</w:t>
            </w:r>
            <w:r w:rsidR="00CA4B4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ymagania techniczne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209DC" w14:textId="02977FD1" w:rsidR="00392482" w:rsidRPr="00392482" w:rsidRDefault="00CA4B43" w:rsidP="00CA4B4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8 kanałów analogowych + kanał wyzwalania zewnętrznego 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8116D6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61507184" w14:textId="77777777" w:rsidTr="00CA4B43">
        <w:trPr>
          <w:trHeight w:val="113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CCDF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559D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13043" w14:textId="24E73DE8" w:rsidR="00392482" w:rsidRPr="00392482" w:rsidRDefault="00CA4B43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Minimum 12-bitowa rozdzielczość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857E71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44413AC2" w14:textId="77777777" w:rsidTr="00CA4B43">
        <w:trPr>
          <w:trHeight w:val="113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C532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ECBF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35692" w14:textId="0FBA75FE" w:rsidR="00392482" w:rsidRPr="00392482" w:rsidRDefault="00CA4B43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Szerokość pasma analogowego 1GHz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CEA32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0B1007F3" w14:textId="77777777" w:rsidTr="00CA4B43">
        <w:trPr>
          <w:trHeight w:val="113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FFF8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37841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92112" w14:textId="1749668F" w:rsidR="00392482" w:rsidRPr="00392482" w:rsidRDefault="00CA4B43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głębokość pamięci – min 500 Mpts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865FA5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328D51DF" w14:textId="77777777" w:rsidTr="00CA4B43">
        <w:trPr>
          <w:trHeight w:val="113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A1F0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318F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BE55C" w14:textId="7A2B6F95" w:rsidR="00392482" w:rsidRPr="00392482" w:rsidRDefault="00CA4B43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Osiągalna częstotliwość próbkowania w czasie rzeczywistym – 4Gsa/s lub lepiej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AD86A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7E08980D" w14:textId="77777777" w:rsidTr="00CA4B43">
        <w:trPr>
          <w:trHeight w:val="113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991F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348B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9A31E" w14:textId="240B6446" w:rsidR="00392482" w:rsidRPr="00392482" w:rsidRDefault="00CA4B43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Kolorowy ekran dotykowy – minimum 10,1’’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23A1F1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68B2B49E" w14:textId="77777777" w:rsidTr="00CA4B43">
        <w:trPr>
          <w:trHeight w:val="113"/>
        </w:trPr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3484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874A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00BD6" w14:textId="37E1EFC4" w:rsidR="00392482" w:rsidRPr="00392482" w:rsidRDefault="00CA4B43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Maksymalna czułość pionowa –100uV/działkę lub lepsz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2BE13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3120F2A2" w14:textId="77777777" w:rsidTr="00CA4B43">
        <w:trPr>
          <w:trHeight w:val="11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EEDB" w14:textId="5A3142D5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  <w:r w:rsid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437E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Gwarancja 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FD08" w14:textId="22162293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Co najmniej 36 </w:t>
            </w:r>
            <w:r w:rsidR="003B7393"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miesięcy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F07F3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693554AB" w14:textId="77777777" w:rsidTr="00CA4B43">
        <w:trPr>
          <w:trHeight w:val="113"/>
        </w:trPr>
        <w:tc>
          <w:tcPr>
            <w:tcW w:w="22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090658" w14:textId="2006F6C1" w:rsidR="00392482" w:rsidRPr="00392482" w:rsidRDefault="00392482" w:rsidP="00CA4B4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 </w:t>
            </w:r>
            <w:r w:rsidR="00CA4B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4179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Wymagane dokumenty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DA131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Certyfikat CE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D8D5E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54C6C06B" w14:textId="77777777" w:rsidTr="00CA4B43">
        <w:trPr>
          <w:trHeight w:val="113"/>
        </w:trPr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1856" w14:textId="44A92508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6A84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2A88" w14:textId="0635E423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Instrukcja obsługi w języku polskim 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BA8C7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  <w:tr w:rsidR="00392482" w:rsidRPr="00392482" w14:paraId="3785B96B" w14:textId="77777777" w:rsidTr="00CA4B43">
        <w:trPr>
          <w:trHeight w:val="113"/>
        </w:trPr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9D54" w14:textId="609A74B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7C0C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0E513" w14:textId="77777777" w:rsidR="00392482" w:rsidRPr="00392482" w:rsidRDefault="00392482" w:rsidP="0039248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Reakcja serwisowa ≤ 5 dni roboczych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0E88A" w14:textId="77777777" w:rsidR="00392482" w:rsidRPr="00392482" w:rsidRDefault="00392482" w:rsidP="003B7393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248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Potwierdzić</w:t>
            </w:r>
          </w:p>
        </w:tc>
      </w:tr>
    </w:tbl>
    <w:p w14:paraId="5E44E952" w14:textId="77777777" w:rsidR="00E0624B" w:rsidRDefault="00E0624B" w:rsidP="00E0624B">
      <w:pPr>
        <w:ind w:left="3538" w:firstLine="709"/>
        <w:jc w:val="both"/>
        <w:rPr>
          <w:rFonts w:ascii="Calibri" w:hAnsi="Calibri" w:cs="Calibri"/>
          <w:b/>
          <w:bCs/>
        </w:rPr>
      </w:pPr>
    </w:p>
    <w:p w14:paraId="74651748" w14:textId="77777777" w:rsidR="006D406D" w:rsidRDefault="006D406D" w:rsidP="00E0624B">
      <w:pPr>
        <w:ind w:left="3538" w:firstLine="709"/>
        <w:jc w:val="both"/>
        <w:rPr>
          <w:rFonts w:ascii="Calibri" w:hAnsi="Calibri" w:cs="Calibri"/>
          <w:b/>
          <w:bCs/>
        </w:rPr>
      </w:pPr>
    </w:p>
    <w:p w14:paraId="1BABD852" w14:textId="6B5CB2D1" w:rsidR="00E0624B" w:rsidRPr="00486594" w:rsidRDefault="00E0624B" w:rsidP="00E0624B">
      <w:pPr>
        <w:ind w:left="3538" w:firstLine="709"/>
        <w:jc w:val="both"/>
        <w:rPr>
          <w:rFonts w:ascii="Calibri" w:hAnsi="Calibri" w:cs="Calibri"/>
          <w:b/>
          <w:bCs/>
        </w:rPr>
      </w:pPr>
      <w:r w:rsidRPr="00486594">
        <w:rPr>
          <w:rFonts w:ascii="Calibri" w:hAnsi="Calibri" w:cs="Calibri"/>
          <w:b/>
          <w:bCs/>
        </w:rPr>
        <w:t>..................................................................</w:t>
      </w:r>
    </w:p>
    <w:p w14:paraId="2A968839" w14:textId="77777777" w:rsidR="00E0624B" w:rsidRPr="00486594" w:rsidRDefault="00E0624B" w:rsidP="00E0624B">
      <w:pPr>
        <w:ind w:left="3538" w:firstLine="709"/>
        <w:jc w:val="both"/>
        <w:rPr>
          <w:rFonts w:ascii="Calibri" w:hAnsi="Calibri" w:cs="Calibri"/>
          <w:bCs/>
        </w:rPr>
      </w:pPr>
      <w:r w:rsidRPr="00486594">
        <w:rPr>
          <w:rFonts w:ascii="Calibri" w:hAnsi="Calibri" w:cs="Calibri"/>
          <w:bCs/>
        </w:rPr>
        <w:t>podpis osoby /osób   uprawnionej /uprawnionych</w:t>
      </w:r>
    </w:p>
    <w:p w14:paraId="2C505129" w14:textId="029405E9" w:rsidR="00E0624B" w:rsidRPr="006D406D" w:rsidRDefault="00E0624B" w:rsidP="006D406D">
      <w:pPr>
        <w:ind w:left="3538" w:firstLine="709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      </w:t>
      </w:r>
      <w:r w:rsidRPr="00486594">
        <w:rPr>
          <w:rFonts w:ascii="Calibri" w:hAnsi="Calibri" w:cs="Calibri"/>
          <w:bCs/>
        </w:rPr>
        <w:t>do reprezentowania Wykonawcy</w:t>
      </w:r>
    </w:p>
    <w:sectPr w:rsidR="00E0624B" w:rsidRPr="006D406D" w:rsidSect="00F94854">
      <w:footerReference w:type="default" r:id="rId8"/>
      <w:footerReference w:type="first" r:id="rId9"/>
      <w:pgSz w:w="11906" w:h="16838"/>
      <w:pgMar w:top="1021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7E795" w14:textId="77777777" w:rsidR="00413727" w:rsidRDefault="00413727">
      <w:r>
        <w:separator/>
      </w:r>
    </w:p>
  </w:endnote>
  <w:endnote w:type="continuationSeparator" w:id="0">
    <w:p w14:paraId="6850F846" w14:textId="77777777" w:rsidR="00413727" w:rsidRDefault="0041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ravek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9EA9" w14:textId="14A3A21B" w:rsidR="00BA7DAE" w:rsidRPr="0053274F" w:rsidRDefault="00BA7DAE">
    <w:pPr>
      <w:pStyle w:val="Stopka"/>
      <w:framePr w:wrap="auto" w:vAnchor="text" w:hAnchor="margin" w:xAlign="right" w:y="1"/>
      <w:rPr>
        <w:rStyle w:val="Numerstrony"/>
        <w:rFonts w:asciiTheme="minorHAnsi" w:hAnsiTheme="minorHAnsi" w:cstheme="minorHAnsi"/>
      </w:rPr>
    </w:pPr>
    <w:r w:rsidRPr="0053274F">
      <w:rPr>
        <w:rStyle w:val="Numerstrony"/>
        <w:rFonts w:asciiTheme="minorHAnsi" w:hAnsiTheme="minorHAnsi" w:cstheme="minorHAnsi"/>
      </w:rPr>
      <w:fldChar w:fldCharType="begin"/>
    </w:r>
    <w:r w:rsidRPr="0053274F">
      <w:rPr>
        <w:rStyle w:val="Numerstrony"/>
        <w:rFonts w:asciiTheme="minorHAnsi" w:hAnsiTheme="minorHAnsi" w:cstheme="minorHAnsi"/>
      </w:rPr>
      <w:instrText xml:space="preserve">PAGE  </w:instrText>
    </w:r>
    <w:r w:rsidRPr="0053274F">
      <w:rPr>
        <w:rStyle w:val="Numerstrony"/>
        <w:rFonts w:asciiTheme="minorHAnsi" w:hAnsiTheme="minorHAnsi" w:cstheme="minorHAnsi"/>
      </w:rPr>
      <w:fldChar w:fldCharType="separate"/>
    </w:r>
    <w:r w:rsidR="00BA6173" w:rsidRPr="0053274F">
      <w:rPr>
        <w:rStyle w:val="Numerstrony"/>
        <w:rFonts w:asciiTheme="minorHAnsi" w:hAnsiTheme="minorHAnsi" w:cstheme="minorHAnsi"/>
        <w:noProof/>
      </w:rPr>
      <w:t>5</w:t>
    </w:r>
    <w:r w:rsidRPr="0053274F">
      <w:rPr>
        <w:rStyle w:val="Numerstrony"/>
        <w:rFonts w:asciiTheme="minorHAnsi" w:hAnsiTheme="minorHAnsi" w:cstheme="minorHAnsi"/>
      </w:rPr>
      <w:fldChar w:fldCharType="end"/>
    </w:r>
  </w:p>
  <w:p w14:paraId="42EF6F91" w14:textId="6CE39DD7" w:rsidR="00BA7DAE" w:rsidRPr="0053274F" w:rsidRDefault="0053274F" w:rsidP="0053274F">
    <w:pPr>
      <w:pStyle w:val="Stopka"/>
      <w:ind w:right="360"/>
      <w:jc w:val="center"/>
      <w:rPr>
        <w:rFonts w:asciiTheme="minorHAnsi" w:hAnsiTheme="minorHAnsi" w:cstheme="minorHAnsi"/>
      </w:rPr>
    </w:pPr>
    <w:r w:rsidRPr="0053274F">
      <w:rPr>
        <w:rFonts w:asciiTheme="minorHAnsi" w:hAnsiTheme="minorHAnsi" w:cstheme="minorHAnsi"/>
        <w:noProof/>
        <w:sz w:val="18"/>
        <w:szCs w:val="18"/>
      </w:rPr>
      <w:drawing>
        <wp:inline distT="0" distB="0" distL="0" distR="0" wp14:anchorId="732B21FC" wp14:editId="58C3BB81">
          <wp:extent cx="5594350" cy="717550"/>
          <wp:effectExtent l="0" t="0" r="0" b="0"/>
          <wp:docPr id="1737093546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F5A75" w14:textId="0774E7C3" w:rsidR="00BA7DAE" w:rsidRDefault="0053274F" w:rsidP="0053274F">
    <w:pPr>
      <w:pStyle w:val="Stopka"/>
      <w:ind w:right="360"/>
      <w:jc w:val="center"/>
      <w:rPr>
        <w:rFonts w:ascii="Arial" w:hAnsi="Arial" w:cs="Arial"/>
      </w:rPr>
    </w:pPr>
    <w:r w:rsidRPr="00E746B0">
      <w:rPr>
        <w:noProof/>
        <w:sz w:val="18"/>
        <w:szCs w:val="18"/>
      </w:rPr>
      <w:drawing>
        <wp:inline distT="0" distB="0" distL="0" distR="0" wp14:anchorId="2AEBC9E8" wp14:editId="5D25979A">
          <wp:extent cx="5594350" cy="717550"/>
          <wp:effectExtent l="0" t="0" r="0" b="0"/>
          <wp:docPr id="29711018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70DB54" w14:textId="77777777" w:rsidR="00BA7DAE" w:rsidRDefault="00BA7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B6FB9" w14:textId="77777777" w:rsidR="00413727" w:rsidRDefault="00413727">
      <w:r>
        <w:separator/>
      </w:r>
    </w:p>
  </w:footnote>
  <w:footnote w:type="continuationSeparator" w:id="0">
    <w:p w14:paraId="1C6877AC" w14:textId="77777777" w:rsidR="00413727" w:rsidRDefault="00413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4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6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/>
      </w:rPr>
    </w:lvl>
  </w:abstractNum>
  <w:abstractNum w:abstractNumId="7" w15:restartNumberingAfterBreak="0">
    <w:nsid w:val="07CF4BD6"/>
    <w:multiLevelType w:val="hybridMultilevel"/>
    <w:tmpl w:val="206C3316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08AE3459"/>
    <w:multiLevelType w:val="hybridMultilevel"/>
    <w:tmpl w:val="EBEC4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A645D"/>
    <w:multiLevelType w:val="hybridMultilevel"/>
    <w:tmpl w:val="17A68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942E76"/>
    <w:multiLevelType w:val="hybridMultilevel"/>
    <w:tmpl w:val="4390629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 w15:restartNumberingAfterBreak="0">
    <w:nsid w:val="15936543"/>
    <w:multiLevelType w:val="hybridMultilevel"/>
    <w:tmpl w:val="0E924DA2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189A7753"/>
    <w:multiLevelType w:val="hybridMultilevel"/>
    <w:tmpl w:val="01240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A524B"/>
    <w:multiLevelType w:val="hybridMultilevel"/>
    <w:tmpl w:val="DDA485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2EF705E7"/>
    <w:multiLevelType w:val="hybridMultilevel"/>
    <w:tmpl w:val="61C0835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 w15:restartNumberingAfterBreak="0">
    <w:nsid w:val="3136165B"/>
    <w:multiLevelType w:val="hybridMultilevel"/>
    <w:tmpl w:val="A268DC3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34432534"/>
    <w:multiLevelType w:val="hybridMultilevel"/>
    <w:tmpl w:val="4D285C28"/>
    <w:lvl w:ilvl="0" w:tplc="530096C4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352A3BD1"/>
    <w:multiLevelType w:val="hybridMultilevel"/>
    <w:tmpl w:val="E9121FF8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 w15:restartNumberingAfterBreak="0">
    <w:nsid w:val="385964C1"/>
    <w:multiLevelType w:val="hybridMultilevel"/>
    <w:tmpl w:val="1DACA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1A96"/>
    <w:multiLevelType w:val="hybridMultilevel"/>
    <w:tmpl w:val="597EC0AC"/>
    <w:lvl w:ilvl="0" w:tplc="7B608464">
      <w:start w:val="10"/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7BB241D"/>
    <w:multiLevelType w:val="hybridMultilevel"/>
    <w:tmpl w:val="584A9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6138A"/>
    <w:multiLevelType w:val="hybridMultilevel"/>
    <w:tmpl w:val="936E5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010A8"/>
    <w:multiLevelType w:val="hybridMultilevel"/>
    <w:tmpl w:val="7C16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95F16"/>
    <w:multiLevelType w:val="multilevel"/>
    <w:tmpl w:val="40FEB5C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6A373B7"/>
    <w:multiLevelType w:val="multilevel"/>
    <w:tmpl w:val="F4E6A00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7854357"/>
    <w:multiLevelType w:val="multilevel"/>
    <w:tmpl w:val="D4D2F40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pStyle w:val="Umowa11"/>
      <w:lvlText w:val="%2."/>
      <w:lvlJc w:val="left"/>
      <w:pPr>
        <w:ind w:left="1021" w:hanging="661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ind w:left="2041" w:hanging="1020"/>
      </w:pPr>
      <w:rPr>
        <w:rFonts w:cs="Times New Roman"/>
        <w:b w:val="0"/>
      </w:rPr>
    </w:lvl>
    <w:lvl w:ilvl="3">
      <w:start w:val="1"/>
      <w:numFmt w:val="lowerLetter"/>
      <w:lvlText w:val="%4)"/>
      <w:lvlJc w:val="left"/>
      <w:pPr>
        <w:ind w:left="2325" w:hanging="284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5AC86458"/>
    <w:multiLevelType w:val="hybridMultilevel"/>
    <w:tmpl w:val="2722B4FC"/>
    <w:lvl w:ilvl="0" w:tplc="31B2C636">
      <w:start w:val="1"/>
      <w:numFmt w:val="decimal"/>
      <w:lvlText w:val="%1)"/>
      <w:lvlJc w:val="left"/>
      <w:pPr>
        <w:ind w:left="1380" w:hanging="672"/>
      </w:pPr>
      <w:rPr>
        <w:rFonts w:hint="default"/>
      </w:rPr>
    </w:lvl>
    <w:lvl w:ilvl="1" w:tplc="984C2E78">
      <w:start w:val="1"/>
      <w:numFmt w:val="bullet"/>
      <w:lvlText w:val="•"/>
      <w:lvlJc w:val="left"/>
      <w:pPr>
        <w:ind w:left="2100" w:hanging="672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EBA60B0"/>
    <w:multiLevelType w:val="hybridMultilevel"/>
    <w:tmpl w:val="36F85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72C88"/>
    <w:multiLevelType w:val="hybridMultilevel"/>
    <w:tmpl w:val="2FD20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75514"/>
    <w:multiLevelType w:val="hybridMultilevel"/>
    <w:tmpl w:val="512212A8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3" w15:restartNumberingAfterBreak="0">
    <w:nsid w:val="641257B1"/>
    <w:multiLevelType w:val="hybridMultilevel"/>
    <w:tmpl w:val="B9A22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402428"/>
    <w:multiLevelType w:val="hybridMultilevel"/>
    <w:tmpl w:val="8674AB06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5" w15:restartNumberingAfterBreak="0">
    <w:nsid w:val="6A911702"/>
    <w:multiLevelType w:val="hybridMultilevel"/>
    <w:tmpl w:val="AD18FA8A"/>
    <w:lvl w:ilvl="0" w:tplc="BD783C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E232C"/>
    <w:multiLevelType w:val="hybridMultilevel"/>
    <w:tmpl w:val="B1F466E2"/>
    <w:lvl w:ilvl="0" w:tplc="99225B72">
      <w:numFmt w:val="bullet"/>
      <w:lvlText w:val="•"/>
      <w:lvlJc w:val="left"/>
      <w:pPr>
        <w:ind w:left="705" w:hanging="672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7" w15:restartNumberingAfterBreak="0">
    <w:nsid w:val="72DE05B9"/>
    <w:multiLevelType w:val="hybridMultilevel"/>
    <w:tmpl w:val="8F728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086"/>
    <w:multiLevelType w:val="hybridMultilevel"/>
    <w:tmpl w:val="27B0E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C84614"/>
    <w:multiLevelType w:val="hybridMultilevel"/>
    <w:tmpl w:val="79845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976E3"/>
    <w:multiLevelType w:val="hybridMultilevel"/>
    <w:tmpl w:val="7FCA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EF34A9"/>
    <w:multiLevelType w:val="hybridMultilevel"/>
    <w:tmpl w:val="A86A5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0C73D9"/>
    <w:multiLevelType w:val="hybridMultilevel"/>
    <w:tmpl w:val="5C580C3C"/>
    <w:lvl w:ilvl="0" w:tplc="99225B72">
      <w:numFmt w:val="bullet"/>
      <w:lvlText w:val="•"/>
      <w:lvlJc w:val="left"/>
      <w:pPr>
        <w:ind w:left="705" w:hanging="672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809747">
    <w:abstractNumId w:val="29"/>
    <w:lvlOverride w:ilvl="0">
      <w:startOverride w:val="1"/>
    </w:lvlOverride>
  </w:num>
  <w:num w:numId="2" w16cid:durableId="1745224098">
    <w:abstractNumId w:val="21"/>
    <w:lvlOverride w:ilvl="0">
      <w:startOverride w:val="1"/>
    </w:lvlOverride>
  </w:num>
  <w:num w:numId="3" w16cid:durableId="2065828762">
    <w:abstractNumId w:val="14"/>
  </w:num>
  <w:num w:numId="4" w16cid:durableId="363019433">
    <w:abstractNumId w:val="27"/>
  </w:num>
  <w:num w:numId="5" w16cid:durableId="622267026">
    <w:abstractNumId w:val="17"/>
  </w:num>
  <w:num w:numId="6" w16cid:durableId="1889105770">
    <w:abstractNumId w:val="39"/>
  </w:num>
  <w:num w:numId="7" w16cid:durableId="2049908878">
    <w:abstractNumId w:val="16"/>
  </w:num>
  <w:num w:numId="8" w16cid:durableId="587427103">
    <w:abstractNumId w:val="10"/>
  </w:num>
  <w:num w:numId="9" w16cid:durableId="1801535788">
    <w:abstractNumId w:val="34"/>
  </w:num>
  <w:num w:numId="10" w16cid:durableId="1448892360">
    <w:abstractNumId w:val="24"/>
  </w:num>
  <w:num w:numId="11" w16cid:durableId="1549025301">
    <w:abstractNumId w:val="19"/>
  </w:num>
  <w:num w:numId="12" w16cid:durableId="694963157">
    <w:abstractNumId w:val="33"/>
  </w:num>
  <w:num w:numId="13" w16cid:durableId="1747265370">
    <w:abstractNumId w:val="38"/>
  </w:num>
  <w:num w:numId="14" w16cid:durableId="1141077092">
    <w:abstractNumId w:val="41"/>
  </w:num>
  <w:num w:numId="15" w16cid:durableId="1948349223">
    <w:abstractNumId w:val="40"/>
  </w:num>
  <w:num w:numId="16" w16cid:durableId="2002005815">
    <w:abstractNumId w:val="12"/>
  </w:num>
  <w:num w:numId="17" w16cid:durableId="1497841612">
    <w:abstractNumId w:val="22"/>
  </w:num>
  <w:num w:numId="18" w16cid:durableId="1130316846">
    <w:abstractNumId w:val="23"/>
  </w:num>
  <w:num w:numId="19" w16cid:durableId="1146582412">
    <w:abstractNumId w:val="30"/>
  </w:num>
  <w:num w:numId="20" w16cid:durableId="914782376">
    <w:abstractNumId w:val="9"/>
  </w:num>
  <w:num w:numId="21" w16cid:durableId="356856980">
    <w:abstractNumId w:val="31"/>
  </w:num>
  <w:num w:numId="22" w16cid:durableId="479619290">
    <w:abstractNumId w:val="20"/>
  </w:num>
  <w:num w:numId="23" w16cid:durableId="1356351515">
    <w:abstractNumId w:val="26"/>
  </w:num>
  <w:num w:numId="24" w16cid:durableId="1477066948">
    <w:abstractNumId w:val="35"/>
  </w:num>
  <w:num w:numId="25" w16cid:durableId="1422140270">
    <w:abstractNumId w:val="25"/>
  </w:num>
  <w:num w:numId="26" w16cid:durableId="2076269951">
    <w:abstractNumId w:val="8"/>
  </w:num>
  <w:num w:numId="27" w16cid:durableId="77796355">
    <w:abstractNumId w:val="37"/>
  </w:num>
  <w:num w:numId="28" w16cid:durableId="316157158">
    <w:abstractNumId w:val="18"/>
  </w:num>
  <w:num w:numId="29" w16cid:durableId="1272277499">
    <w:abstractNumId w:val="28"/>
  </w:num>
  <w:num w:numId="30" w16cid:durableId="812333296">
    <w:abstractNumId w:val="11"/>
  </w:num>
  <w:num w:numId="31" w16cid:durableId="1954052825">
    <w:abstractNumId w:val="15"/>
  </w:num>
  <w:num w:numId="32" w16cid:durableId="596135569">
    <w:abstractNumId w:val="32"/>
  </w:num>
  <w:num w:numId="33" w16cid:durableId="597712745">
    <w:abstractNumId w:val="7"/>
  </w:num>
  <w:num w:numId="34" w16cid:durableId="1642425583">
    <w:abstractNumId w:val="36"/>
  </w:num>
  <w:num w:numId="35" w16cid:durableId="911433020">
    <w:abstractNumId w:val="42"/>
  </w:num>
  <w:num w:numId="36" w16cid:durableId="19465026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966"/>
    <w:rsid w:val="0000035D"/>
    <w:rsid w:val="0000153E"/>
    <w:rsid w:val="00002810"/>
    <w:rsid w:val="00002A2B"/>
    <w:rsid w:val="00003821"/>
    <w:rsid w:val="00004CFC"/>
    <w:rsid w:val="000056BF"/>
    <w:rsid w:val="00006813"/>
    <w:rsid w:val="00013708"/>
    <w:rsid w:val="00016CA5"/>
    <w:rsid w:val="00017C18"/>
    <w:rsid w:val="00021D3D"/>
    <w:rsid w:val="00021F47"/>
    <w:rsid w:val="000231E0"/>
    <w:rsid w:val="000249A3"/>
    <w:rsid w:val="00024EE2"/>
    <w:rsid w:val="000271D7"/>
    <w:rsid w:val="00027E31"/>
    <w:rsid w:val="00031DE8"/>
    <w:rsid w:val="00032C8B"/>
    <w:rsid w:val="00037593"/>
    <w:rsid w:val="00041E09"/>
    <w:rsid w:val="00042D17"/>
    <w:rsid w:val="0004355E"/>
    <w:rsid w:val="000458DC"/>
    <w:rsid w:val="00050529"/>
    <w:rsid w:val="00052B6B"/>
    <w:rsid w:val="00053B3E"/>
    <w:rsid w:val="00054061"/>
    <w:rsid w:val="00055811"/>
    <w:rsid w:val="00056D66"/>
    <w:rsid w:val="0006078B"/>
    <w:rsid w:val="00063C92"/>
    <w:rsid w:val="00065529"/>
    <w:rsid w:val="00066375"/>
    <w:rsid w:val="0006708F"/>
    <w:rsid w:val="0007000E"/>
    <w:rsid w:val="00071DD4"/>
    <w:rsid w:val="00072107"/>
    <w:rsid w:val="000721B6"/>
    <w:rsid w:val="00074245"/>
    <w:rsid w:val="00076733"/>
    <w:rsid w:val="00077696"/>
    <w:rsid w:val="00080F5B"/>
    <w:rsid w:val="0008196E"/>
    <w:rsid w:val="00082252"/>
    <w:rsid w:val="000823D9"/>
    <w:rsid w:val="0008310F"/>
    <w:rsid w:val="000842A2"/>
    <w:rsid w:val="00085FC2"/>
    <w:rsid w:val="000875DA"/>
    <w:rsid w:val="00093EEA"/>
    <w:rsid w:val="00095547"/>
    <w:rsid w:val="00096CFD"/>
    <w:rsid w:val="00097694"/>
    <w:rsid w:val="000A23C4"/>
    <w:rsid w:val="000A2BBA"/>
    <w:rsid w:val="000B0BBE"/>
    <w:rsid w:val="000B250B"/>
    <w:rsid w:val="000B2ACF"/>
    <w:rsid w:val="000B50E2"/>
    <w:rsid w:val="000B5628"/>
    <w:rsid w:val="000B5C9B"/>
    <w:rsid w:val="000C07FF"/>
    <w:rsid w:val="000C1931"/>
    <w:rsid w:val="000C4577"/>
    <w:rsid w:val="000C4BA4"/>
    <w:rsid w:val="000C522E"/>
    <w:rsid w:val="000C5849"/>
    <w:rsid w:val="000C7885"/>
    <w:rsid w:val="000D1828"/>
    <w:rsid w:val="000D3E28"/>
    <w:rsid w:val="000D5D5F"/>
    <w:rsid w:val="000D6BB9"/>
    <w:rsid w:val="000D7D01"/>
    <w:rsid w:val="000E0614"/>
    <w:rsid w:val="000E3F7D"/>
    <w:rsid w:val="000E4151"/>
    <w:rsid w:val="000E5E0E"/>
    <w:rsid w:val="000E5E8F"/>
    <w:rsid w:val="000E6BAD"/>
    <w:rsid w:val="000E6E55"/>
    <w:rsid w:val="000F0062"/>
    <w:rsid w:val="000F1CF7"/>
    <w:rsid w:val="000F23C5"/>
    <w:rsid w:val="000F257E"/>
    <w:rsid w:val="000F3677"/>
    <w:rsid w:val="000F7620"/>
    <w:rsid w:val="000F77A1"/>
    <w:rsid w:val="0010004E"/>
    <w:rsid w:val="001003B5"/>
    <w:rsid w:val="001023BB"/>
    <w:rsid w:val="001030B0"/>
    <w:rsid w:val="001033C2"/>
    <w:rsid w:val="00103F26"/>
    <w:rsid w:val="00105981"/>
    <w:rsid w:val="001059C8"/>
    <w:rsid w:val="00105D27"/>
    <w:rsid w:val="001070B8"/>
    <w:rsid w:val="00110840"/>
    <w:rsid w:val="00113589"/>
    <w:rsid w:val="00115FA7"/>
    <w:rsid w:val="00116522"/>
    <w:rsid w:val="0011691D"/>
    <w:rsid w:val="001169C3"/>
    <w:rsid w:val="00117971"/>
    <w:rsid w:val="00117CA4"/>
    <w:rsid w:val="00120727"/>
    <w:rsid w:val="001207BD"/>
    <w:rsid w:val="00121F22"/>
    <w:rsid w:val="00121FE2"/>
    <w:rsid w:val="0012266A"/>
    <w:rsid w:val="00124300"/>
    <w:rsid w:val="00124878"/>
    <w:rsid w:val="001260DB"/>
    <w:rsid w:val="0013303A"/>
    <w:rsid w:val="00133D36"/>
    <w:rsid w:val="00141469"/>
    <w:rsid w:val="001417DC"/>
    <w:rsid w:val="00145DFA"/>
    <w:rsid w:val="00147903"/>
    <w:rsid w:val="001501C6"/>
    <w:rsid w:val="001509A3"/>
    <w:rsid w:val="00150B92"/>
    <w:rsid w:val="001539F6"/>
    <w:rsid w:val="00153D0D"/>
    <w:rsid w:val="001543E1"/>
    <w:rsid w:val="00155E27"/>
    <w:rsid w:val="0015664B"/>
    <w:rsid w:val="00156B69"/>
    <w:rsid w:val="001603FD"/>
    <w:rsid w:val="00160531"/>
    <w:rsid w:val="00160839"/>
    <w:rsid w:val="001609FF"/>
    <w:rsid w:val="00161B27"/>
    <w:rsid w:val="00163617"/>
    <w:rsid w:val="0016771D"/>
    <w:rsid w:val="00171B8B"/>
    <w:rsid w:val="0017487E"/>
    <w:rsid w:val="00174BF8"/>
    <w:rsid w:val="00176768"/>
    <w:rsid w:val="00176C61"/>
    <w:rsid w:val="00181243"/>
    <w:rsid w:val="00182AF9"/>
    <w:rsid w:val="00184E92"/>
    <w:rsid w:val="001878D9"/>
    <w:rsid w:val="001907DA"/>
    <w:rsid w:val="00190D0B"/>
    <w:rsid w:val="001924D9"/>
    <w:rsid w:val="001927E7"/>
    <w:rsid w:val="0019424E"/>
    <w:rsid w:val="001956C5"/>
    <w:rsid w:val="00197FC1"/>
    <w:rsid w:val="001A0105"/>
    <w:rsid w:val="001A093F"/>
    <w:rsid w:val="001A1FAC"/>
    <w:rsid w:val="001A5796"/>
    <w:rsid w:val="001A5E97"/>
    <w:rsid w:val="001A67E0"/>
    <w:rsid w:val="001A6D4B"/>
    <w:rsid w:val="001B07DF"/>
    <w:rsid w:val="001B0F1D"/>
    <w:rsid w:val="001B1F93"/>
    <w:rsid w:val="001B3958"/>
    <w:rsid w:val="001B4E77"/>
    <w:rsid w:val="001B4FC7"/>
    <w:rsid w:val="001B577B"/>
    <w:rsid w:val="001B5AAF"/>
    <w:rsid w:val="001B6552"/>
    <w:rsid w:val="001B797B"/>
    <w:rsid w:val="001C118D"/>
    <w:rsid w:val="001C54EA"/>
    <w:rsid w:val="001D176A"/>
    <w:rsid w:val="001D3912"/>
    <w:rsid w:val="001D39D7"/>
    <w:rsid w:val="001D3A48"/>
    <w:rsid w:val="001D548B"/>
    <w:rsid w:val="001D595D"/>
    <w:rsid w:val="001D6746"/>
    <w:rsid w:val="001E0831"/>
    <w:rsid w:val="001E1199"/>
    <w:rsid w:val="001E2EB3"/>
    <w:rsid w:val="001E3BA8"/>
    <w:rsid w:val="001E4511"/>
    <w:rsid w:val="001E472F"/>
    <w:rsid w:val="001E5D42"/>
    <w:rsid w:val="001F19C2"/>
    <w:rsid w:val="001F27B5"/>
    <w:rsid w:val="001F2E99"/>
    <w:rsid w:val="001F51E8"/>
    <w:rsid w:val="002005E6"/>
    <w:rsid w:val="002013C4"/>
    <w:rsid w:val="00203EBE"/>
    <w:rsid w:val="00205BA2"/>
    <w:rsid w:val="00207810"/>
    <w:rsid w:val="00211B54"/>
    <w:rsid w:val="00211B71"/>
    <w:rsid w:val="00212B50"/>
    <w:rsid w:val="00213A07"/>
    <w:rsid w:val="00213E15"/>
    <w:rsid w:val="002179BE"/>
    <w:rsid w:val="002212E9"/>
    <w:rsid w:val="00221FDB"/>
    <w:rsid w:val="00223BBE"/>
    <w:rsid w:val="00223D01"/>
    <w:rsid w:val="00223E95"/>
    <w:rsid w:val="00226D70"/>
    <w:rsid w:val="00227F1A"/>
    <w:rsid w:val="00230319"/>
    <w:rsid w:val="0023079F"/>
    <w:rsid w:val="00230AD5"/>
    <w:rsid w:val="0023340A"/>
    <w:rsid w:val="00237ED2"/>
    <w:rsid w:val="00245205"/>
    <w:rsid w:val="00251090"/>
    <w:rsid w:val="00252A68"/>
    <w:rsid w:val="0025385E"/>
    <w:rsid w:val="00254513"/>
    <w:rsid w:val="002551A0"/>
    <w:rsid w:val="00256C31"/>
    <w:rsid w:val="00256DB7"/>
    <w:rsid w:val="00257534"/>
    <w:rsid w:val="0026136C"/>
    <w:rsid w:val="00261673"/>
    <w:rsid w:val="00262BA7"/>
    <w:rsid w:val="00265E62"/>
    <w:rsid w:val="00271486"/>
    <w:rsid w:val="00272CDA"/>
    <w:rsid w:val="002742D4"/>
    <w:rsid w:val="0027575F"/>
    <w:rsid w:val="0027779D"/>
    <w:rsid w:val="00277E89"/>
    <w:rsid w:val="00281AD4"/>
    <w:rsid w:val="00281F99"/>
    <w:rsid w:val="00282B59"/>
    <w:rsid w:val="00284132"/>
    <w:rsid w:val="002844EE"/>
    <w:rsid w:val="0028505D"/>
    <w:rsid w:val="00286847"/>
    <w:rsid w:val="00287F76"/>
    <w:rsid w:val="002911F2"/>
    <w:rsid w:val="00291549"/>
    <w:rsid w:val="00291F5C"/>
    <w:rsid w:val="002923A5"/>
    <w:rsid w:val="0029287F"/>
    <w:rsid w:val="002936D1"/>
    <w:rsid w:val="002937EF"/>
    <w:rsid w:val="00293C0D"/>
    <w:rsid w:val="00297C07"/>
    <w:rsid w:val="00297CEC"/>
    <w:rsid w:val="0029818B"/>
    <w:rsid w:val="002A2BBC"/>
    <w:rsid w:val="002A3219"/>
    <w:rsid w:val="002A3D35"/>
    <w:rsid w:val="002A3DD0"/>
    <w:rsid w:val="002A433F"/>
    <w:rsid w:val="002A62C6"/>
    <w:rsid w:val="002A79C8"/>
    <w:rsid w:val="002A7B10"/>
    <w:rsid w:val="002B0074"/>
    <w:rsid w:val="002B01CA"/>
    <w:rsid w:val="002B57AD"/>
    <w:rsid w:val="002B6DE7"/>
    <w:rsid w:val="002B73F5"/>
    <w:rsid w:val="002C1BFA"/>
    <w:rsid w:val="002C3707"/>
    <w:rsid w:val="002C49F6"/>
    <w:rsid w:val="002C5755"/>
    <w:rsid w:val="002C7B19"/>
    <w:rsid w:val="002C7B8A"/>
    <w:rsid w:val="002D1CB5"/>
    <w:rsid w:val="002D25DF"/>
    <w:rsid w:val="002D3DD2"/>
    <w:rsid w:val="002D52AD"/>
    <w:rsid w:val="002D6F0F"/>
    <w:rsid w:val="002E654E"/>
    <w:rsid w:val="002E721C"/>
    <w:rsid w:val="002F131D"/>
    <w:rsid w:val="002F1B59"/>
    <w:rsid w:val="002F30A5"/>
    <w:rsid w:val="002F4925"/>
    <w:rsid w:val="002F5D14"/>
    <w:rsid w:val="002F5FEE"/>
    <w:rsid w:val="002F77FC"/>
    <w:rsid w:val="0030100C"/>
    <w:rsid w:val="00303254"/>
    <w:rsid w:val="00303A68"/>
    <w:rsid w:val="00310374"/>
    <w:rsid w:val="00311458"/>
    <w:rsid w:val="00312443"/>
    <w:rsid w:val="00312750"/>
    <w:rsid w:val="00313E11"/>
    <w:rsid w:val="003157B9"/>
    <w:rsid w:val="00316169"/>
    <w:rsid w:val="00316E24"/>
    <w:rsid w:val="00316FC5"/>
    <w:rsid w:val="00320104"/>
    <w:rsid w:val="003204C5"/>
    <w:rsid w:val="003207AE"/>
    <w:rsid w:val="00321112"/>
    <w:rsid w:val="00321342"/>
    <w:rsid w:val="00322F3A"/>
    <w:rsid w:val="0032354A"/>
    <w:rsid w:val="00323E09"/>
    <w:rsid w:val="0032507E"/>
    <w:rsid w:val="00325C65"/>
    <w:rsid w:val="00327E09"/>
    <w:rsid w:val="003307A7"/>
    <w:rsid w:val="00330CF8"/>
    <w:rsid w:val="00332531"/>
    <w:rsid w:val="00332A83"/>
    <w:rsid w:val="00332C89"/>
    <w:rsid w:val="003333E7"/>
    <w:rsid w:val="00336F1C"/>
    <w:rsid w:val="00337F76"/>
    <w:rsid w:val="00340C08"/>
    <w:rsid w:val="003420A3"/>
    <w:rsid w:val="0034599B"/>
    <w:rsid w:val="00347A39"/>
    <w:rsid w:val="00352F27"/>
    <w:rsid w:val="003530B9"/>
    <w:rsid w:val="00354B30"/>
    <w:rsid w:val="0035681B"/>
    <w:rsid w:val="00356858"/>
    <w:rsid w:val="0035775B"/>
    <w:rsid w:val="003578E4"/>
    <w:rsid w:val="00360B17"/>
    <w:rsid w:val="00362B95"/>
    <w:rsid w:val="0036569F"/>
    <w:rsid w:val="00365DD0"/>
    <w:rsid w:val="00366594"/>
    <w:rsid w:val="00381623"/>
    <w:rsid w:val="003826C0"/>
    <w:rsid w:val="00382E07"/>
    <w:rsid w:val="00383C5A"/>
    <w:rsid w:val="0038432C"/>
    <w:rsid w:val="00387129"/>
    <w:rsid w:val="00390CB8"/>
    <w:rsid w:val="00392482"/>
    <w:rsid w:val="003937D6"/>
    <w:rsid w:val="003943A8"/>
    <w:rsid w:val="00394660"/>
    <w:rsid w:val="0039471E"/>
    <w:rsid w:val="00394E82"/>
    <w:rsid w:val="003951AB"/>
    <w:rsid w:val="0039768E"/>
    <w:rsid w:val="003978F1"/>
    <w:rsid w:val="003A14A1"/>
    <w:rsid w:val="003A1BCA"/>
    <w:rsid w:val="003A2646"/>
    <w:rsid w:val="003A2E45"/>
    <w:rsid w:val="003A5976"/>
    <w:rsid w:val="003A614B"/>
    <w:rsid w:val="003A6FAC"/>
    <w:rsid w:val="003A7DC5"/>
    <w:rsid w:val="003B0ACC"/>
    <w:rsid w:val="003B0D17"/>
    <w:rsid w:val="003B0EE8"/>
    <w:rsid w:val="003B2272"/>
    <w:rsid w:val="003B28F7"/>
    <w:rsid w:val="003B7393"/>
    <w:rsid w:val="003C34E2"/>
    <w:rsid w:val="003D0527"/>
    <w:rsid w:val="003D133F"/>
    <w:rsid w:val="003D18F8"/>
    <w:rsid w:val="003D2AE7"/>
    <w:rsid w:val="003D659B"/>
    <w:rsid w:val="003D67DE"/>
    <w:rsid w:val="003E0B52"/>
    <w:rsid w:val="003E1238"/>
    <w:rsid w:val="003E1C07"/>
    <w:rsid w:val="003E2D76"/>
    <w:rsid w:val="003E4621"/>
    <w:rsid w:val="003E4847"/>
    <w:rsid w:val="003E6B26"/>
    <w:rsid w:val="003F1406"/>
    <w:rsid w:val="003F4532"/>
    <w:rsid w:val="003F77B2"/>
    <w:rsid w:val="00400D94"/>
    <w:rsid w:val="00403776"/>
    <w:rsid w:val="00404269"/>
    <w:rsid w:val="00405DE0"/>
    <w:rsid w:val="00407C28"/>
    <w:rsid w:val="004107C5"/>
    <w:rsid w:val="004111BC"/>
    <w:rsid w:val="00411549"/>
    <w:rsid w:val="0041192E"/>
    <w:rsid w:val="00411DAB"/>
    <w:rsid w:val="0041212E"/>
    <w:rsid w:val="004129AA"/>
    <w:rsid w:val="00413727"/>
    <w:rsid w:val="00413A1F"/>
    <w:rsid w:val="00413E80"/>
    <w:rsid w:val="00414A69"/>
    <w:rsid w:val="00415461"/>
    <w:rsid w:val="0041584B"/>
    <w:rsid w:val="00415F0E"/>
    <w:rsid w:val="00421277"/>
    <w:rsid w:val="00425739"/>
    <w:rsid w:val="004316A5"/>
    <w:rsid w:val="004319F7"/>
    <w:rsid w:val="00431B2E"/>
    <w:rsid w:val="00437FC4"/>
    <w:rsid w:val="004400FC"/>
    <w:rsid w:val="00440553"/>
    <w:rsid w:val="00440F63"/>
    <w:rsid w:val="0044144E"/>
    <w:rsid w:val="00443442"/>
    <w:rsid w:val="004434CB"/>
    <w:rsid w:val="00445730"/>
    <w:rsid w:val="004458A5"/>
    <w:rsid w:val="0044689E"/>
    <w:rsid w:val="004513C5"/>
    <w:rsid w:val="004522ED"/>
    <w:rsid w:val="0045283C"/>
    <w:rsid w:val="00452DEA"/>
    <w:rsid w:val="00453FAE"/>
    <w:rsid w:val="004623F0"/>
    <w:rsid w:val="004638F9"/>
    <w:rsid w:val="0046425B"/>
    <w:rsid w:val="0046652C"/>
    <w:rsid w:val="00466818"/>
    <w:rsid w:val="00466A30"/>
    <w:rsid w:val="0046727B"/>
    <w:rsid w:val="00471B40"/>
    <w:rsid w:val="00472380"/>
    <w:rsid w:val="00473390"/>
    <w:rsid w:val="00476F3E"/>
    <w:rsid w:val="0047710F"/>
    <w:rsid w:val="0048266A"/>
    <w:rsid w:val="00482DD7"/>
    <w:rsid w:val="00483BA7"/>
    <w:rsid w:val="004842FF"/>
    <w:rsid w:val="004845FA"/>
    <w:rsid w:val="004862D3"/>
    <w:rsid w:val="00486594"/>
    <w:rsid w:val="00486D1F"/>
    <w:rsid w:val="0049208E"/>
    <w:rsid w:val="0049215B"/>
    <w:rsid w:val="00492368"/>
    <w:rsid w:val="0049318E"/>
    <w:rsid w:val="00493552"/>
    <w:rsid w:val="00493938"/>
    <w:rsid w:val="00494A5B"/>
    <w:rsid w:val="0049502A"/>
    <w:rsid w:val="00497304"/>
    <w:rsid w:val="004A0271"/>
    <w:rsid w:val="004A5AB6"/>
    <w:rsid w:val="004A607D"/>
    <w:rsid w:val="004A6484"/>
    <w:rsid w:val="004A679D"/>
    <w:rsid w:val="004A6966"/>
    <w:rsid w:val="004A7359"/>
    <w:rsid w:val="004B020A"/>
    <w:rsid w:val="004B0241"/>
    <w:rsid w:val="004B2499"/>
    <w:rsid w:val="004B41B4"/>
    <w:rsid w:val="004B6E62"/>
    <w:rsid w:val="004B7D77"/>
    <w:rsid w:val="004C0878"/>
    <w:rsid w:val="004C0D0F"/>
    <w:rsid w:val="004C0ED4"/>
    <w:rsid w:val="004C1977"/>
    <w:rsid w:val="004C29AC"/>
    <w:rsid w:val="004C42CE"/>
    <w:rsid w:val="004C5416"/>
    <w:rsid w:val="004C59EC"/>
    <w:rsid w:val="004C6322"/>
    <w:rsid w:val="004C6F22"/>
    <w:rsid w:val="004C7CC0"/>
    <w:rsid w:val="004D1D21"/>
    <w:rsid w:val="004D2447"/>
    <w:rsid w:val="004D344B"/>
    <w:rsid w:val="004D7ABF"/>
    <w:rsid w:val="004E513D"/>
    <w:rsid w:val="004F02A4"/>
    <w:rsid w:val="004F1246"/>
    <w:rsid w:val="004F2416"/>
    <w:rsid w:val="004F31C8"/>
    <w:rsid w:val="004F47D6"/>
    <w:rsid w:val="004F4BEC"/>
    <w:rsid w:val="004F51C7"/>
    <w:rsid w:val="004F63E1"/>
    <w:rsid w:val="00500D4D"/>
    <w:rsid w:val="0050227B"/>
    <w:rsid w:val="00502297"/>
    <w:rsid w:val="00506976"/>
    <w:rsid w:val="00510391"/>
    <w:rsid w:val="00510467"/>
    <w:rsid w:val="005107E7"/>
    <w:rsid w:val="0051248F"/>
    <w:rsid w:val="0051463E"/>
    <w:rsid w:val="00514824"/>
    <w:rsid w:val="0052170F"/>
    <w:rsid w:val="0052667D"/>
    <w:rsid w:val="00526D15"/>
    <w:rsid w:val="005315F4"/>
    <w:rsid w:val="0053274F"/>
    <w:rsid w:val="00532EB4"/>
    <w:rsid w:val="005333A0"/>
    <w:rsid w:val="00533797"/>
    <w:rsid w:val="00534434"/>
    <w:rsid w:val="00536EB2"/>
    <w:rsid w:val="00537664"/>
    <w:rsid w:val="0053796D"/>
    <w:rsid w:val="0054157E"/>
    <w:rsid w:val="00541E42"/>
    <w:rsid w:val="005432C2"/>
    <w:rsid w:val="0054385A"/>
    <w:rsid w:val="00546A65"/>
    <w:rsid w:val="00547EEF"/>
    <w:rsid w:val="005502A9"/>
    <w:rsid w:val="005504C9"/>
    <w:rsid w:val="00552477"/>
    <w:rsid w:val="00553F0D"/>
    <w:rsid w:val="00554D96"/>
    <w:rsid w:val="00555BB7"/>
    <w:rsid w:val="00555E90"/>
    <w:rsid w:val="00556941"/>
    <w:rsid w:val="00557239"/>
    <w:rsid w:val="00560109"/>
    <w:rsid w:val="00563B11"/>
    <w:rsid w:val="0056568E"/>
    <w:rsid w:val="00570A2C"/>
    <w:rsid w:val="00571277"/>
    <w:rsid w:val="00572490"/>
    <w:rsid w:val="005728FB"/>
    <w:rsid w:val="00572D4B"/>
    <w:rsid w:val="005755F5"/>
    <w:rsid w:val="00577CBC"/>
    <w:rsid w:val="00581867"/>
    <w:rsid w:val="00581E7B"/>
    <w:rsid w:val="00582C6D"/>
    <w:rsid w:val="00584B9E"/>
    <w:rsid w:val="00587183"/>
    <w:rsid w:val="00587E52"/>
    <w:rsid w:val="005908D4"/>
    <w:rsid w:val="00590D1F"/>
    <w:rsid w:val="00591600"/>
    <w:rsid w:val="00591C84"/>
    <w:rsid w:val="00594771"/>
    <w:rsid w:val="00596053"/>
    <w:rsid w:val="00596F54"/>
    <w:rsid w:val="00596FF0"/>
    <w:rsid w:val="00597317"/>
    <w:rsid w:val="00597CEC"/>
    <w:rsid w:val="005A2694"/>
    <w:rsid w:val="005A3CBB"/>
    <w:rsid w:val="005A3F51"/>
    <w:rsid w:val="005A60AE"/>
    <w:rsid w:val="005A6FBF"/>
    <w:rsid w:val="005B08CC"/>
    <w:rsid w:val="005B2DA4"/>
    <w:rsid w:val="005B44A8"/>
    <w:rsid w:val="005B44EF"/>
    <w:rsid w:val="005B7090"/>
    <w:rsid w:val="005B7F42"/>
    <w:rsid w:val="005C0C7D"/>
    <w:rsid w:val="005C6888"/>
    <w:rsid w:val="005D0239"/>
    <w:rsid w:val="005D0D05"/>
    <w:rsid w:val="005D31BD"/>
    <w:rsid w:val="005D73BB"/>
    <w:rsid w:val="005E13DF"/>
    <w:rsid w:val="005E1AD0"/>
    <w:rsid w:val="005E4FB1"/>
    <w:rsid w:val="005E64AA"/>
    <w:rsid w:val="005E7068"/>
    <w:rsid w:val="005E7388"/>
    <w:rsid w:val="005E7FB0"/>
    <w:rsid w:val="005F028A"/>
    <w:rsid w:val="005F0BB1"/>
    <w:rsid w:val="005F0CD9"/>
    <w:rsid w:val="005F26C0"/>
    <w:rsid w:val="005F281E"/>
    <w:rsid w:val="005F4F1B"/>
    <w:rsid w:val="0060005C"/>
    <w:rsid w:val="00600604"/>
    <w:rsid w:val="00600B76"/>
    <w:rsid w:val="00601368"/>
    <w:rsid w:val="006013C0"/>
    <w:rsid w:val="00604251"/>
    <w:rsid w:val="00604D6D"/>
    <w:rsid w:val="00604EF8"/>
    <w:rsid w:val="0060636E"/>
    <w:rsid w:val="006071FE"/>
    <w:rsid w:val="006116DE"/>
    <w:rsid w:val="00611B10"/>
    <w:rsid w:val="00613370"/>
    <w:rsid w:val="00613F8D"/>
    <w:rsid w:val="0061474E"/>
    <w:rsid w:val="00617456"/>
    <w:rsid w:val="00620005"/>
    <w:rsid w:val="006209AA"/>
    <w:rsid w:val="0062241E"/>
    <w:rsid w:val="0062271F"/>
    <w:rsid w:val="00622E86"/>
    <w:rsid w:val="006230BD"/>
    <w:rsid w:val="00623E42"/>
    <w:rsid w:val="00624133"/>
    <w:rsid w:val="006264B3"/>
    <w:rsid w:val="00627341"/>
    <w:rsid w:val="00630351"/>
    <w:rsid w:val="006315FA"/>
    <w:rsid w:val="0063165D"/>
    <w:rsid w:val="0063341C"/>
    <w:rsid w:val="00633D11"/>
    <w:rsid w:val="006361DC"/>
    <w:rsid w:val="00636234"/>
    <w:rsid w:val="00637DF5"/>
    <w:rsid w:val="00643289"/>
    <w:rsid w:val="0064381B"/>
    <w:rsid w:val="006446B4"/>
    <w:rsid w:val="00644BBA"/>
    <w:rsid w:val="006452B1"/>
    <w:rsid w:val="00646BC4"/>
    <w:rsid w:val="0065311B"/>
    <w:rsid w:val="00654F00"/>
    <w:rsid w:val="00655CDD"/>
    <w:rsid w:val="0065627B"/>
    <w:rsid w:val="00656644"/>
    <w:rsid w:val="006573AC"/>
    <w:rsid w:val="006577FB"/>
    <w:rsid w:val="00661C3B"/>
    <w:rsid w:val="00671231"/>
    <w:rsid w:val="006715D3"/>
    <w:rsid w:val="00671E12"/>
    <w:rsid w:val="0067285E"/>
    <w:rsid w:val="006757F4"/>
    <w:rsid w:val="0068468A"/>
    <w:rsid w:val="006851F9"/>
    <w:rsid w:val="00685361"/>
    <w:rsid w:val="006860A8"/>
    <w:rsid w:val="0068634C"/>
    <w:rsid w:val="00687BC8"/>
    <w:rsid w:val="00690C48"/>
    <w:rsid w:val="006921BF"/>
    <w:rsid w:val="0069302B"/>
    <w:rsid w:val="006933EA"/>
    <w:rsid w:val="00694F38"/>
    <w:rsid w:val="00696776"/>
    <w:rsid w:val="006968F2"/>
    <w:rsid w:val="00697871"/>
    <w:rsid w:val="00697FEA"/>
    <w:rsid w:val="006A06E6"/>
    <w:rsid w:val="006A0810"/>
    <w:rsid w:val="006A0C3C"/>
    <w:rsid w:val="006A27D2"/>
    <w:rsid w:val="006A5E44"/>
    <w:rsid w:val="006A6ABC"/>
    <w:rsid w:val="006A71C4"/>
    <w:rsid w:val="006B02EA"/>
    <w:rsid w:val="006B082D"/>
    <w:rsid w:val="006B0A2C"/>
    <w:rsid w:val="006B138F"/>
    <w:rsid w:val="006B1581"/>
    <w:rsid w:val="006B17DC"/>
    <w:rsid w:val="006B250A"/>
    <w:rsid w:val="006B2F58"/>
    <w:rsid w:val="006B30F2"/>
    <w:rsid w:val="006B3DB8"/>
    <w:rsid w:val="006B584E"/>
    <w:rsid w:val="006B5F58"/>
    <w:rsid w:val="006B751B"/>
    <w:rsid w:val="006C0699"/>
    <w:rsid w:val="006C3BC9"/>
    <w:rsid w:val="006C4625"/>
    <w:rsid w:val="006C5AEE"/>
    <w:rsid w:val="006C6171"/>
    <w:rsid w:val="006C706B"/>
    <w:rsid w:val="006D2890"/>
    <w:rsid w:val="006D2A4D"/>
    <w:rsid w:val="006D406D"/>
    <w:rsid w:val="006D46DE"/>
    <w:rsid w:val="006D4985"/>
    <w:rsid w:val="006D6405"/>
    <w:rsid w:val="006E101C"/>
    <w:rsid w:val="006E1ACF"/>
    <w:rsid w:val="006E1CFE"/>
    <w:rsid w:val="006E1F28"/>
    <w:rsid w:val="006E2569"/>
    <w:rsid w:val="006E28B2"/>
    <w:rsid w:val="006E484A"/>
    <w:rsid w:val="006E606A"/>
    <w:rsid w:val="006E645E"/>
    <w:rsid w:val="006E6A86"/>
    <w:rsid w:val="006F1144"/>
    <w:rsid w:val="006F133F"/>
    <w:rsid w:val="006F35D5"/>
    <w:rsid w:val="006F3FB7"/>
    <w:rsid w:val="006F79B4"/>
    <w:rsid w:val="00701BC0"/>
    <w:rsid w:val="007033DE"/>
    <w:rsid w:val="00704D66"/>
    <w:rsid w:val="0070517F"/>
    <w:rsid w:val="007051DA"/>
    <w:rsid w:val="00705AE3"/>
    <w:rsid w:val="00705D92"/>
    <w:rsid w:val="00706712"/>
    <w:rsid w:val="007078EB"/>
    <w:rsid w:val="00710D98"/>
    <w:rsid w:val="00717CA8"/>
    <w:rsid w:val="007208C9"/>
    <w:rsid w:val="00720C09"/>
    <w:rsid w:val="0072449A"/>
    <w:rsid w:val="007307DE"/>
    <w:rsid w:val="00731C7C"/>
    <w:rsid w:val="007329DF"/>
    <w:rsid w:val="00733AE1"/>
    <w:rsid w:val="0074040D"/>
    <w:rsid w:val="007409C0"/>
    <w:rsid w:val="007421C9"/>
    <w:rsid w:val="00742484"/>
    <w:rsid w:val="00742FFD"/>
    <w:rsid w:val="00745762"/>
    <w:rsid w:val="007463DF"/>
    <w:rsid w:val="00746D2F"/>
    <w:rsid w:val="00746E1B"/>
    <w:rsid w:val="00747155"/>
    <w:rsid w:val="007474EB"/>
    <w:rsid w:val="00747D0B"/>
    <w:rsid w:val="00747EED"/>
    <w:rsid w:val="007502D4"/>
    <w:rsid w:val="00752CFC"/>
    <w:rsid w:val="007531E2"/>
    <w:rsid w:val="00753247"/>
    <w:rsid w:val="00754285"/>
    <w:rsid w:val="00754798"/>
    <w:rsid w:val="00756EE2"/>
    <w:rsid w:val="00757AB9"/>
    <w:rsid w:val="00757B21"/>
    <w:rsid w:val="00760CF1"/>
    <w:rsid w:val="00761EB1"/>
    <w:rsid w:val="007623D3"/>
    <w:rsid w:val="00763571"/>
    <w:rsid w:val="0076427F"/>
    <w:rsid w:val="00766F60"/>
    <w:rsid w:val="007672C3"/>
    <w:rsid w:val="007675A8"/>
    <w:rsid w:val="007707CF"/>
    <w:rsid w:val="00773A15"/>
    <w:rsid w:val="00773E80"/>
    <w:rsid w:val="00776FD3"/>
    <w:rsid w:val="00780205"/>
    <w:rsid w:val="00781620"/>
    <w:rsid w:val="00787B0C"/>
    <w:rsid w:val="00787F25"/>
    <w:rsid w:val="00791FE4"/>
    <w:rsid w:val="00792302"/>
    <w:rsid w:val="007942CF"/>
    <w:rsid w:val="007954F2"/>
    <w:rsid w:val="007956E8"/>
    <w:rsid w:val="00796379"/>
    <w:rsid w:val="0079637C"/>
    <w:rsid w:val="00796C24"/>
    <w:rsid w:val="00797CE0"/>
    <w:rsid w:val="007A013A"/>
    <w:rsid w:val="007A03CD"/>
    <w:rsid w:val="007A04E6"/>
    <w:rsid w:val="007A075F"/>
    <w:rsid w:val="007A1242"/>
    <w:rsid w:val="007A1A03"/>
    <w:rsid w:val="007A2D41"/>
    <w:rsid w:val="007A5EE3"/>
    <w:rsid w:val="007B005C"/>
    <w:rsid w:val="007B15CB"/>
    <w:rsid w:val="007B2896"/>
    <w:rsid w:val="007B5149"/>
    <w:rsid w:val="007B5276"/>
    <w:rsid w:val="007B6548"/>
    <w:rsid w:val="007B7BED"/>
    <w:rsid w:val="007C0841"/>
    <w:rsid w:val="007C1600"/>
    <w:rsid w:val="007C278C"/>
    <w:rsid w:val="007C2848"/>
    <w:rsid w:val="007C2927"/>
    <w:rsid w:val="007C63D9"/>
    <w:rsid w:val="007D0323"/>
    <w:rsid w:val="007D4BDE"/>
    <w:rsid w:val="007D539D"/>
    <w:rsid w:val="007D658B"/>
    <w:rsid w:val="007D6A12"/>
    <w:rsid w:val="007D6F6D"/>
    <w:rsid w:val="007E46F7"/>
    <w:rsid w:val="007E4CB7"/>
    <w:rsid w:val="007E50AF"/>
    <w:rsid w:val="007E5944"/>
    <w:rsid w:val="007F0675"/>
    <w:rsid w:val="007F1378"/>
    <w:rsid w:val="007F2E28"/>
    <w:rsid w:val="007F4D33"/>
    <w:rsid w:val="008013C5"/>
    <w:rsid w:val="00801790"/>
    <w:rsid w:val="00802852"/>
    <w:rsid w:val="00802CCF"/>
    <w:rsid w:val="00802DCE"/>
    <w:rsid w:val="008074AF"/>
    <w:rsid w:val="00810316"/>
    <w:rsid w:val="008111AA"/>
    <w:rsid w:val="0081211D"/>
    <w:rsid w:val="00813041"/>
    <w:rsid w:val="00813215"/>
    <w:rsid w:val="0081377C"/>
    <w:rsid w:val="00814702"/>
    <w:rsid w:val="008147EA"/>
    <w:rsid w:val="008241BF"/>
    <w:rsid w:val="00825C21"/>
    <w:rsid w:val="00825D7B"/>
    <w:rsid w:val="00826268"/>
    <w:rsid w:val="00830048"/>
    <w:rsid w:val="008303D6"/>
    <w:rsid w:val="00830F08"/>
    <w:rsid w:val="0083256B"/>
    <w:rsid w:val="00832CA7"/>
    <w:rsid w:val="008334C6"/>
    <w:rsid w:val="0083394F"/>
    <w:rsid w:val="008352E9"/>
    <w:rsid w:val="00836547"/>
    <w:rsid w:val="0084000A"/>
    <w:rsid w:val="00841AD6"/>
    <w:rsid w:val="00841BB7"/>
    <w:rsid w:val="00842CAF"/>
    <w:rsid w:val="0084373C"/>
    <w:rsid w:val="00845863"/>
    <w:rsid w:val="0085188E"/>
    <w:rsid w:val="008523F8"/>
    <w:rsid w:val="00856692"/>
    <w:rsid w:val="00856D2B"/>
    <w:rsid w:val="008634F8"/>
    <w:rsid w:val="0086471F"/>
    <w:rsid w:val="00864E6B"/>
    <w:rsid w:val="00870360"/>
    <w:rsid w:val="0087096B"/>
    <w:rsid w:val="00874339"/>
    <w:rsid w:val="0087454F"/>
    <w:rsid w:val="008745F1"/>
    <w:rsid w:val="00875E72"/>
    <w:rsid w:val="00875FE8"/>
    <w:rsid w:val="00876070"/>
    <w:rsid w:val="00876D1E"/>
    <w:rsid w:val="00877F6B"/>
    <w:rsid w:val="0088208C"/>
    <w:rsid w:val="008840E0"/>
    <w:rsid w:val="008845E0"/>
    <w:rsid w:val="00885537"/>
    <w:rsid w:val="008925BF"/>
    <w:rsid w:val="00893602"/>
    <w:rsid w:val="00893758"/>
    <w:rsid w:val="0089413A"/>
    <w:rsid w:val="008949C5"/>
    <w:rsid w:val="008A02FE"/>
    <w:rsid w:val="008A3FD0"/>
    <w:rsid w:val="008A49D2"/>
    <w:rsid w:val="008A5322"/>
    <w:rsid w:val="008A57C1"/>
    <w:rsid w:val="008A6988"/>
    <w:rsid w:val="008B064A"/>
    <w:rsid w:val="008B0711"/>
    <w:rsid w:val="008B24AF"/>
    <w:rsid w:val="008B5666"/>
    <w:rsid w:val="008B7893"/>
    <w:rsid w:val="008C0F04"/>
    <w:rsid w:val="008C2E03"/>
    <w:rsid w:val="008C3DE0"/>
    <w:rsid w:val="008C5507"/>
    <w:rsid w:val="008C66EE"/>
    <w:rsid w:val="008C7A6C"/>
    <w:rsid w:val="008D3744"/>
    <w:rsid w:val="008D3E9A"/>
    <w:rsid w:val="008D4742"/>
    <w:rsid w:val="008D7A60"/>
    <w:rsid w:val="008E112B"/>
    <w:rsid w:val="008E53B3"/>
    <w:rsid w:val="008F2F1E"/>
    <w:rsid w:val="008F4BC8"/>
    <w:rsid w:val="008F517D"/>
    <w:rsid w:val="008F54C1"/>
    <w:rsid w:val="008F6DA1"/>
    <w:rsid w:val="008FED44"/>
    <w:rsid w:val="009006F2"/>
    <w:rsid w:val="009052C9"/>
    <w:rsid w:val="00906790"/>
    <w:rsid w:val="009104C4"/>
    <w:rsid w:val="00911A89"/>
    <w:rsid w:val="00912033"/>
    <w:rsid w:val="009123B1"/>
    <w:rsid w:val="009125A0"/>
    <w:rsid w:val="00912D7E"/>
    <w:rsid w:val="009132F7"/>
    <w:rsid w:val="00913720"/>
    <w:rsid w:val="00914C38"/>
    <w:rsid w:val="00916B3E"/>
    <w:rsid w:val="009210B2"/>
    <w:rsid w:val="00921CA5"/>
    <w:rsid w:val="00922C95"/>
    <w:rsid w:val="00925526"/>
    <w:rsid w:val="00925681"/>
    <w:rsid w:val="009308C4"/>
    <w:rsid w:val="009314C6"/>
    <w:rsid w:val="00931BD0"/>
    <w:rsid w:val="00932542"/>
    <w:rsid w:val="00932627"/>
    <w:rsid w:val="00932870"/>
    <w:rsid w:val="009365AD"/>
    <w:rsid w:val="00940AB1"/>
    <w:rsid w:val="00940C08"/>
    <w:rsid w:val="00940F56"/>
    <w:rsid w:val="009416BE"/>
    <w:rsid w:val="00943C37"/>
    <w:rsid w:val="0094407F"/>
    <w:rsid w:val="00944305"/>
    <w:rsid w:val="009452DB"/>
    <w:rsid w:val="009507BC"/>
    <w:rsid w:val="009510B6"/>
    <w:rsid w:val="00953CE4"/>
    <w:rsid w:val="00954CE9"/>
    <w:rsid w:val="00954FF7"/>
    <w:rsid w:val="00955480"/>
    <w:rsid w:val="00955C86"/>
    <w:rsid w:val="0095B124"/>
    <w:rsid w:val="00960707"/>
    <w:rsid w:val="0096075D"/>
    <w:rsid w:val="00962252"/>
    <w:rsid w:val="00962809"/>
    <w:rsid w:val="00962A99"/>
    <w:rsid w:val="00963149"/>
    <w:rsid w:val="00963D4C"/>
    <w:rsid w:val="00964EE6"/>
    <w:rsid w:val="009669B2"/>
    <w:rsid w:val="00967C19"/>
    <w:rsid w:val="00967CDF"/>
    <w:rsid w:val="0097047F"/>
    <w:rsid w:val="009704BC"/>
    <w:rsid w:val="00971AFF"/>
    <w:rsid w:val="0097632A"/>
    <w:rsid w:val="00976BE3"/>
    <w:rsid w:val="00977922"/>
    <w:rsid w:val="00980307"/>
    <w:rsid w:val="00981A29"/>
    <w:rsid w:val="009820B9"/>
    <w:rsid w:val="009822A0"/>
    <w:rsid w:val="00982584"/>
    <w:rsid w:val="0098361D"/>
    <w:rsid w:val="009851D7"/>
    <w:rsid w:val="00985771"/>
    <w:rsid w:val="00986B47"/>
    <w:rsid w:val="00986E77"/>
    <w:rsid w:val="00991D4A"/>
    <w:rsid w:val="00992573"/>
    <w:rsid w:val="00993BB7"/>
    <w:rsid w:val="0099454F"/>
    <w:rsid w:val="00994E83"/>
    <w:rsid w:val="00995352"/>
    <w:rsid w:val="009977CF"/>
    <w:rsid w:val="009A3119"/>
    <w:rsid w:val="009A3381"/>
    <w:rsid w:val="009A457F"/>
    <w:rsid w:val="009A601E"/>
    <w:rsid w:val="009A76D9"/>
    <w:rsid w:val="009B04AE"/>
    <w:rsid w:val="009B10A5"/>
    <w:rsid w:val="009B23BE"/>
    <w:rsid w:val="009B2725"/>
    <w:rsid w:val="009B4AB3"/>
    <w:rsid w:val="009B4CE5"/>
    <w:rsid w:val="009B5057"/>
    <w:rsid w:val="009B5215"/>
    <w:rsid w:val="009B5945"/>
    <w:rsid w:val="009B6006"/>
    <w:rsid w:val="009B61C8"/>
    <w:rsid w:val="009B6EEF"/>
    <w:rsid w:val="009C068B"/>
    <w:rsid w:val="009C181E"/>
    <w:rsid w:val="009C281B"/>
    <w:rsid w:val="009C4801"/>
    <w:rsid w:val="009C4ED3"/>
    <w:rsid w:val="009C5C70"/>
    <w:rsid w:val="009D0550"/>
    <w:rsid w:val="009D0D6D"/>
    <w:rsid w:val="009D1C01"/>
    <w:rsid w:val="009D2471"/>
    <w:rsid w:val="009D392E"/>
    <w:rsid w:val="009D53D1"/>
    <w:rsid w:val="009E16D7"/>
    <w:rsid w:val="009E273A"/>
    <w:rsid w:val="009E33C0"/>
    <w:rsid w:val="009E3836"/>
    <w:rsid w:val="009E40A9"/>
    <w:rsid w:val="009E60EB"/>
    <w:rsid w:val="009E6ABB"/>
    <w:rsid w:val="009E7049"/>
    <w:rsid w:val="009F0CC5"/>
    <w:rsid w:val="009F3A8F"/>
    <w:rsid w:val="009F79F0"/>
    <w:rsid w:val="00A01F23"/>
    <w:rsid w:val="00A048CB"/>
    <w:rsid w:val="00A06488"/>
    <w:rsid w:val="00A06A5D"/>
    <w:rsid w:val="00A073FF"/>
    <w:rsid w:val="00A076FE"/>
    <w:rsid w:val="00A07F8E"/>
    <w:rsid w:val="00A11B02"/>
    <w:rsid w:val="00A120A9"/>
    <w:rsid w:val="00A123D1"/>
    <w:rsid w:val="00A125F5"/>
    <w:rsid w:val="00A12BAA"/>
    <w:rsid w:val="00A1512A"/>
    <w:rsid w:val="00A16C47"/>
    <w:rsid w:val="00A17B3E"/>
    <w:rsid w:val="00A20C5D"/>
    <w:rsid w:val="00A218BB"/>
    <w:rsid w:val="00A2234F"/>
    <w:rsid w:val="00A2773F"/>
    <w:rsid w:val="00A322BE"/>
    <w:rsid w:val="00A408B4"/>
    <w:rsid w:val="00A4565C"/>
    <w:rsid w:val="00A46773"/>
    <w:rsid w:val="00A52CF1"/>
    <w:rsid w:val="00A53981"/>
    <w:rsid w:val="00A53A65"/>
    <w:rsid w:val="00A5441B"/>
    <w:rsid w:val="00A5475F"/>
    <w:rsid w:val="00A558CA"/>
    <w:rsid w:val="00A55E8D"/>
    <w:rsid w:val="00A56551"/>
    <w:rsid w:val="00A56A69"/>
    <w:rsid w:val="00A56EB4"/>
    <w:rsid w:val="00A57623"/>
    <w:rsid w:val="00A64034"/>
    <w:rsid w:val="00A646B2"/>
    <w:rsid w:val="00A6563B"/>
    <w:rsid w:val="00A702D3"/>
    <w:rsid w:val="00A70446"/>
    <w:rsid w:val="00A715D7"/>
    <w:rsid w:val="00A74747"/>
    <w:rsid w:val="00A74C44"/>
    <w:rsid w:val="00A75DB4"/>
    <w:rsid w:val="00A77A40"/>
    <w:rsid w:val="00A77E06"/>
    <w:rsid w:val="00A81BB3"/>
    <w:rsid w:val="00A82E38"/>
    <w:rsid w:val="00A871FA"/>
    <w:rsid w:val="00A90CE2"/>
    <w:rsid w:val="00A948F9"/>
    <w:rsid w:val="00A96BD2"/>
    <w:rsid w:val="00A96D50"/>
    <w:rsid w:val="00A97D56"/>
    <w:rsid w:val="00AA2169"/>
    <w:rsid w:val="00AA2195"/>
    <w:rsid w:val="00AA3285"/>
    <w:rsid w:val="00AA3ED6"/>
    <w:rsid w:val="00AA601C"/>
    <w:rsid w:val="00AA70CF"/>
    <w:rsid w:val="00AB1A6A"/>
    <w:rsid w:val="00AB1C87"/>
    <w:rsid w:val="00AB1CF0"/>
    <w:rsid w:val="00AB4325"/>
    <w:rsid w:val="00AB4A98"/>
    <w:rsid w:val="00AB6679"/>
    <w:rsid w:val="00AB6ED0"/>
    <w:rsid w:val="00AC161C"/>
    <w:rsid w:val="00AC196F"/>
    <w:rsid w:val="00AC1E2B"/>
    <w:rsid w:val="00AC4005"/>
    <w:rsid w:val="00AC43BF"/>
    <w:rsid w:val="00AC4E68"/>
    <w:rsid w:val="00AC5012"/>
    <w:rsid w:val="00AC6A2E"/>
    <w:rsid w:val="00AC6AAC"/>
    <w:rsid w:val="00AC7BC9"/>
    <w:rsid w:val="00AD2BC2"/>
    <w:rsid w:val="00AD2DCC"/>
    <w:rsid w:val="00AD4BED"/>
    <w:rsid w:val="00AD620B"/>
    <w:rsid w:val="00AD70CA"/>
    <w:rsid w:val="00AD7765"/>
    <w:rsid w:val="00AE023A"/>
    <w:rsid w:val="00AE12FB"/>
    <w:rsid w:val="00AE13AF"/>
    <w:rsid w:val="00AE33C7"/>
    <w:rsid w:val="00AE5EF6"/>
    <w:rsid w:val="00AE6185"/>
    <w:rsid w:val="00AE632D"/>
    <w:rsid w:val="00AE6682"/>
    <w:rsid w:val="00AF00B9"/>
    <w:rsid w:val="00AF025C"/>
    <w:rsid w:val="00AF0787"/>
    <w:rsid w:val="00AF0974"/>
    <w:rsid w:val="00AF24E0"/>
    <w:rsid w:val="00AF3B96"/>
    <w:rsid w:val="00AF3E43"/>
    <w:rsid w:val="00AF50DF"/>
    <w:rsid w:val="00AF5EAE"/>
    <w:rsid w:val="00AF7F9D"/>
    <w:rsid w:val="00B013C7"/>
    <w:rsid w:val="00B018CF"/>
    <w:rsid w:val="00B035D6"/>
    <w:rsid w:val="00B05080"/>
    <w:rsid w:val="00B0645F"/>
    <w:rsid w:val="00B06FC5"/>
    <w:rsid w:val="00B073AB"/>
    <w:rsid w:val="00B07AFC"/>
    <w:rsid w:val="00B07F60"/>
    <w:rsid w:val="00B10503"/>
    <w:rsid w:val="00B11B8C"/>
    <w:rsid w:val="00B13233"/>
    <w:rsid w:val="00B165E8"/>
    <w:rsid w:val="00B21307"/>
    <w:rsid w:val="00B227F9"/>
    <w:rsid w:val="00B25C15"/>
    <w:rsid w:val="00B2687D"/>
    <w:rsid w:val="00B32889"/>
    <w:rsid w:val="00B352D5"/>
    <w:rsid w:val="00B36C69"/>
    <w:rsid w:val="00B36FCE"/>
    <w:rsid w:val="00B375B8"/>
    <w:rsid w:val="00B40A27"/>
    <w:rsid w:val="00B456A1"/>
    <w:rsid w:val="00B553F2"/>
    <w:rsid w:val="00B557D7"/>
    <w:rsid w:val="00B56C80"/>
    <w:rsid w:val="00B5759A"/>
    <w:rsid w:val="00B57887"/>
    <w:rsid w:val="00B57DCC"/>
    <w:rsid w:val="00B60420"/>
    <w:rsid w:val="00B6204B"/>
    <w:rsid w:val="00B62D7B"/>
    <w:rsid w:val="00B62F5B"/>
    <w:rsid w:val="00B630D8"/>
    <w:rsid w:val="00B6580F"/>
    <w:rsid w:val="00B66839"/>
    <w:rsid w:val="00B734EA"/>
    <w:rsid w:val="00B76B14"/>
    <w:rsid w:val="00B76EA8"/>
    <w:rsid w:val="00B77397"/>
    <w:rsid w:val="00B7770B"/>
    <w:rsid w:val="00B81F96"/>
    <w:rsid w:val="00B84828"/>
    <w:rsid w:val="00B868C4"/>
    <w:rsid w:val="00B876C0"/>
    <w:rsid w:val="00B90074"/>
    <w:rsid w:val="00B90923"/>
    <w:rsid w:val="00B92121"/>
    <w:rsid w:val="00B95604"/>
    <w:rsid w:val="00B9588E"/>
    <w:rsid w:val="00B95988"/>
    <w:rsid w:val="00B97DA1"/>
    <w:rsid w:val="00BA2726"/>
    <w:rsid w:val="00BA6173"/>
    <w:rsid w:val="00BA7DAE"/>
    <w:rsid w:val="00BB0B56"/>
    <w:rsid w:val="00BB3756"/>
    <w:rsid w:val="00BC0018"/>
    <w:rsid w:val="00BC0E3D"/>
    <w:rsid w:val="00BC1649"/>
    <w:rsid w:val="00BC2287"/>
    <w:rsid w:val="00BC22E7"/>
    <w:rsid w:val="00BC2686"/>
    <w:rsid w:val="00BC41BC"/>
    <w:rsid w:val="00BC545F"/>
    <w:rsid w:val="00BC584A"/>
    <w:rsid w:val="00BC6DD6"/>
    <w:rsid w:val="00BC7781"/>
    <w:rsid w:val="00BD0032"/>
    <w:rsid w:val="00BD03DF"/>
    <w:rsid w:val="00BD0851"/>
    <w:rsid w:val="00BD20BA"/>
    <w:rsid w:val="00BD2B42"/>
    <w:rsid w:val="00BD44F4"/>
    <w:rsid w:val="00BD4844"/>
    <w:rsid w:val="00BE2141"/>
    <w:rsid w:val="00BE28EA"/>
    <w:rsid w:val="00BE3209"/>
    <w:rsid w:val="00BE376A"/>
    <w:rsid w:val="00BE4840"/>
    <w:rsid w:val="00BE5083"/>
    <w:rsid w:val="00BE55EB"/>
    <w:rsid w:val="00BE662D"/>
    <w:rsid w:val="00BE6E0B"/>
    <w:rsid w:val="00BF135D"/>
    <w:rsid w:val="00BF1EF5"/>
    <w:rsid w:val="00BF2A89"/>
    <w:rsid w:val="00BF344A"/>
    <w:rsid w:val="00BF4437"/>
    <w:rsid w:val="00BF55BF"/>
    <w:rsid w:val="00BF5A68"/>
    <w:rsid w:val="00C003D9"/>
    <w:rsid w:val="00C005B4"/>
    <w:rsid w:val="00C00E42"/>
    <w:rsid w:val="00C02F5A"/>
    <w:rsid w:val="00C03B0F"/>
    <w:rsid w:val="00C05615"/>
    <w:rsid w:val="00C05D19"/>
    <w:rsid w:val="00C062EE"/>
    <w:rsid w:val="00C07DBD"/>
    <w:rsid w:val="00C10BB5"/>
    <w:rsid w:val="00C1102D"/>
    <w:rsid w:val="00C122E6"/>
    <w:rsid w:val="00C13925"/>
    <w:rsid w:val="00C13AED"/>
    <w:rsid w:val="00C1425F"/>
    <w:rsid w:val="00C16723"/>
    <w:rsid w:val="00C175D4"/>
    <w:rsid w:val="00C176B9"/>
    <w:rsid w:val="00C220F8"/>
    <w:rsid w:val="00C23F44"/>
    <w:rsid w:val="00C25285"/>
    <w:rsid w:val="00C31CFD"/>
    <w:rsid w:val="00C33B0A"/>
    <w:rsid w:val="00C34366"/>
    <w:rsid w:val="00C36017"/>
    <w:rsid w:val="00C40660"/>
    <w:rsid w:val="00C413E8"/>
    <w:rsid w:val="00C41C8F"/>
    <w:rsid w:val="00C4366D"/>
    <w:rsid w:val="00C4456A"/>
    <w:rsid w:val="00C45712"/>
    <w:rsid w:val="00C47C71"/>
    <w:rsid w:val="00C51437"/>
    <w:rsid w:val="00C53A8B"/>
    <w:rsid w:val="00C54475"/>
    <w:rsid w:val="00C546BF"/>
    <w:rsid w:val="00C5476B"/>
    <w:rsid w:val="00C55021"/>
    <w:rsid w:val="00C55906"/>
    <w:rsid w:val="00C570B1"/>
    <w:rsid w:val="00C57CE5"/>
    <w:rsid w:val="00C6071B"/>
    <w:rsid w:val="00C623C7"/>
    <w:rsid w:val="00C633FF"/>
    <w:rsid w:val="00C63866"/>
    <w:rsid w:val="00C6482A"/>
    <w:rsid w:val="00C658B3"/>
    <w:rsid w:val="00C66800"/>
    <w:rsid w:val="00C66D65"/>
    <w:rsid w:val="00C67852"/>
    <w:rsid w:val="00C70FB7"/>
    <w:rsid w:val="00C71B58"/>
    <w:rsid w:val="00C71F14"/>
    <w:rsid w:val="00C72136"/>
    <w:rsid w:val="00C72E9D"/>
    <w:rsid w:val="00C74932"/>
    <w:rsid w:val="00C75F3E"/>
    <w:rsid w:val="00C76E15"/>
    <w:rsid w:val="00C77A20"/>
    <w:rsid w:val="00C816F9"/>
    <w:rsid w:val="00C836DF"/>
    <w:rsid w:val="00C83795"/>
    <w:rsid w:val="00C83829"/>
    <w:rsid w:val="00C84DC3"/>
    <w:rsid w:val="00C855D3"/>
    <w:rsid w:val="00C85F12"/>
    <w:rsid w:val="00C87001"/>
    <w:rsid w:val="00C9085E"/>
    <w:rsid w:val="00C91F0C"/>
    <w:rsid w:val="00C93669"/>
    <w:rsid w:val="00C93B37"/>
    <w:rsid w:val="00C96CD6"/>
    <w:rsid w:val="00C97BAB"/>
    <w:rsid w:val="00C97EEE"/>
    <w:rsid w:val="00CA2657"/>
    <w:rsid w:val="00CA2BA4"/>
    <w:rsid w:val="00CA4B43"/>
    <w:rsid w:val="00CA4BE5"/>
    <w:rsid w:val="00CA5809"/>
    <w:rsid w:val="00CA6743"/>
    <w:rsid w:val="00CA783E"/>
    <w:rsid w:val="00CB0080"/>
    <w:rsid w:val="00CB1216"/>
    <w:rsid w:val="00CB27E9"/>
    <w:rsid w:val="00CB3766"/>
    <w:rsid w:val="00CB4AAB"/>
    <w:rsid w:val="00CB547E"/>
    <w:rsid w:val="00CB7709"/>
    <w:rsid w:val="00CC05C3"/>
    <w:rsid w:val="00CC1406"/>
    <w:rsid w:val="00CC1CCA"/>
    <w:rsid w:val="00CC2D9F"/>
    <w:rsid w:val="00CC3FBA"/>
    <w:rsid w:val="00CC52BC"/>
    <w:rsid w:val="00CC6BB7"/>
    <w:rsid w:val="00CC74E2"/>
    <w:rsid w:val="00CC7807"/>
    <w:rsid w:val="00CD160A"/>
    <w:rsid w:val="00CD34BE"/>
    <w:rsid w:val="00CD4D94"/>
    <w:rsid w:val="00CD6627"/>
    <w:rsid w:val="00CE1BEB"/>
    <w:rsid w:val="00CE41F2"/>
    <w:rsid w:val="00CE4D27"/>
    <w:rsid w:val="00CE4FBE"/>
    <w:rsid w:val="00CE4FE4"/>
    <w:rsid w:val="00CE5D51"/>
    <w:rsid w:val="00CE6149"/>
    <w:rsid w:val="00CE6CAE"/>
    <w:rsid w:val="00CF1E20"/>
    <w:rsid w:val="00CF20E0"/>
    <w:rsid w:val="00CF6B7B"/>
    <w:rsid w:val="00CF70B3"/>
    <w:rsid w:val="00D014BB"/>
    <w:rsid w:val="00D01B6E"/>
    <w:rsid w:val="00D03D4C"/>
    <w:rsid w:val="00D051D5"/>
    <w:rsid w:val="00D05B5A"/>
    <w:rsid w:val="00D06500"/>
    <w:rsid w:val="00D101AC"/>
    <w:rsid w:val="00D103A0"/>
    <w:rsid w:val="00D122BF"/>
    <w:rsid w:val="00D131B9"/>
    <w:rsid w:val="00D17246"/>
    <w:rsid w:val="00D17875"/>
    <w:rsid w:val="00D2259E"/>
    <w:rsid w:val="00D23380"/>
    <w:rsid w:val="00D23ABF"/>
    <w:rsid w:val="00D23E30"/>
    <w:rsid w:val="00D256C2"/>
    <w:rsid w:val="00D258D9"/>
    <w:rsid w:val="00D27198"/>
    <w:rsid w:val="00D2737B"/>
    <w:rsid w:val="00D3174A"/>
    <w:rsid w:val="00D32B91"/>
    <w:rsid w:val="00D339F6"/>
    <w:rsid w:val="00D34AF7"/>
    <w:rsid w:val="00D35662"/>
    <w:rsid w:val="00D37203"/>
    <w:rsid w:val="00D3754D"/>
    <w:rsid w:val="00D45587"/>
    <w:rsid w:val="00D45DA7"/>
    <w:rsid w:val="00D45E34"/>
    <w:rsid w:val="00D4624C"/>
    <w:rsid w:val="00D46931"/>
    <w:rsid w:val="00D47213"/>
    <w:rsid w:val="00D50C19"/>
    <w:rsid w:val="00D50F76"/>
    <w:rsid w:val="00D51DF3"/>
    <w:rsid w:val="00D52241"/>
    <w:rsid w:val="00D54449"/>
    <w:rsid w:val="00D54C84"/>
    <w:rsid w:val="00D569FD"/>
    <w:rsid w:val="00D56F3B"/>
    <w:rsid w:val="00D6225C"/>
    <w:rsid w:val="00D66106"/>
    <w:rsid w:val="00D661A5"/>
    <w:rsid w:val="00D666DC"/>
    <w:rsid w:val="00D67183"/>
    <w:rsid w:val="00D71B17"/>
    <w:rsid w:val="00D72D93"/>
    <w:rsid w:val="00D73778"/>
    <w:rsid w:val="00D764D4"/>
    <w:rsid w:val="00D7669B"/>
    <w:rsid w:val="00D80AA3"/>
    <w:rsid w:val="00D812B9"/>
    <w:rsid w:val="00D82CBF"/>
    <w:rsid w:val="00D83C41"/>
    <w:rsid w:val="00D86B66"/>
    <w:rsid w:val="00D91817"/>
    <w:rsid w:val="00D92784"/>
    <w:rsid w:val="00D93535"/>
    <w:rsid w:val="00D943C9"/>
    <w:rsid w:val="00D944B4"/>
    <w:rsid w:val="00D95EE4"/>
    <w:rsid w:val="00D96A9C"/>
    <w:rsid w:val="00DA00E3"/>
    <w:rsid w:val="00DA1238"/>
    <w:rsid w:val="00DA32D1"/>
    <w:rsid w:val="00DA336F"/>
    <w:rsid w:val="00DA37B9"/>
    <w:rsid w:val="00DA423B"/>
    <w:rsid w:val="00DA4B2B"/>
    <w:rsid w:val="00DA728D"/>
    <w:rsid w:val="00DA7EB5"/>
    <w:rsid w:val="00DB2688"/>
    <w:rsid w:val="00DB455D"/>
    <w:rsid w:val="00DB52E5"/>
    <w:rsid w:val="00DB5BB6"/>
    <w:rsid w:val="00DB65EF"/>
    <w:rsid w:val="00DB664A"/>
    <w:rsid w:val="00DB73DD"/>
    <w:rsid w:val="00DB7888"/>
    <w:rsid w:val="00DC3EF0"/>
    <w:rsid w:val="00DC54AD"/>
    <w:rsid w:val="00DC705A"/>
    <w:rsid w:val="00DC9325"/>
    <w:rsid w:val="00DD0624"/>
    <w:rsid w:val="00DD0E45"/>
    <w:rsid w:val="00DD26B9"/>
    <w:rsid w:val="00DD4B03"/>
    <w:rsid w:val="00DD5ED3"/>
    <w:rsid w:val="00DD63BE"/>
    <w:rsid w:val="00DD7215"/>
    <w:rsid w:val="00DD7870"/>
    <w:rsid w:val="00DE0B82"/>
    <w:rsid w:val="00DE1D5A"/>
    <w:rsid w:val="00DE31DA"/>
    <w:rsid w:val="00DE39EA"/>
    <w:rsid w:val="00DE3D69"/>
    <w:rsid w:val="00DE50C8"/>
    <w:rsid w:val="00DE5C8E"/>
    <w:rsid w:val="00DE5F54"/>
    <w:rsid w:val="00DF14F1"/>
    <w:rsid w:val="00DF211B"/>
    <w:rsid w:val="00DF293D"/>
    <w:rsid w:val="00DF2D3E"/>
    <w:rsid w:val="00DF3856"/>
    <w:rsid w:val="00DF3984"/>
    <w:rsid w:val="00E00ABE"/>
    <w:rsid w:val="00E018D3"/>
    <w:rsid w:val="00E02110"/>
    <w:rsid w:val="00E05141"/>
    <w:rsid w:val="00E05633"/>
    <w:rsid w:val="00E0624B"/>
    <w:rsid w:val="00E0663D"/>
    <w:rsid w:val="00E10191"/>
    <w:rsid w:val="00E11A66"/>
    <w:rsid w:val="00E149ED"/>
    <w:rsid w:val="00E155CC"/>
    <w:rsid w:val="00E16227"/>
    <w:rsid w:val="00E16B10"/>
    <w:rsid w:val="00E177E3"/>
    <w:rsid w:val="00E2041F"/>
    <w:rsid w:val="00E21244"/>
    <w:rsid w:val="00E3041C"/>
    <w:rsid w:val="00E31DE0"/>
    <w:rsid w:val="00E32A6B"/>
    <w:rsid w:val="00E34484"/>
    <w:rsid w:val="00E34AE7"/>
    <w:rsid w:val="00E35A8C"/>
    <w:rsid w:val="00E36066"/>
    <w:rsid w:val="00E42681"/>
    <w:rsid w:val="00E42AE0"/>
    <w:rsid w:val="00E477E8"/>
    <w:rsid w:val="00E52555"/>
    <w:rsid w:val="00E5439C"/>
    <w:rsid w:val="00E5530B"/>
    <w:rsid w:val="00E5729A"/>
    <w:rsid w:val="00E6047F"/>
    <w:rsid w:val="00E60BC7"/>
    <w:rsid w:val="00E60D33"/>
    <w:rsid w:val="00E64FD2"/>
    <w:rsid w:val="00E678B1"/>
    <w:rsid w:val="00E73DE4"/>
    <w:rsid w:val="00E7429D"/>
    <w:rsid w:val="00E75C22"/>
    <w:rsid w:val="00E77419"/>
    <w:rsid w:val="00E776FB"/>
    <w:rsid w:val="00E779B4"/>
    <w:rsid w:val="00E77E53"/>
    <w:rsid w:val="00E817DE"/>
    <w:rsid w:val="00E8296C"/>
    <w:rsid w:val="00E844AD"/>
    <w:rsid w:val="00E84838"/>
    <w:rsid w:val="00E851CE"/>
    <w:rsid w:val="00E86AA3"/>
    <w:rsid w:val="00E91BB3"/>
    <w:rsid w:val="00E93BAA"/>
    <w:rsid w:val="00E94E9E"/>
    <w:rsid w:val="00E94F26"/>
    <w:rsid w:val="00E94FF7"/>
    <w:rsid w:val="00E973DC"/>
    <w:rsid w:val="00E978F1"/>
    <w:rsid w:val="00E97A8B"/>
    <w:rsid w:val="00EA09A1"/>
    <w:rsid w:val="00EA0C6D"/>
    <w:rsid w:val="00EA2752"/>
    <w:rsid w:val="00EA61B3"/>
    <w:rsid w:val="00EB00F7"/>
    <w:rsid w:val="00EB236B"/>
    <w:rsid w:val="00EB538D"/>
    <w:rsid w:val="00EB53F4"/>
    <w:rsid w:val="00EB5F0A"/>
    <w:rsid w:val="00EC0350"/>
    <w:rsid w:val="00EC37DB"/>
    <w:rsid w:val="00EC3849"/>
    <w:rsid w:val="00EC4380"/>
    <w:rsid w:val="00ED02A9"/>
    <w:rsid w:val="00ED0F1C"/>
    <w:rsid w:val="00ED0FB6"/>
    <w:rsid w:val="00ED24AF"/>
    <w:rsid w:val="00ED2761"/>
    <w:rsid w:val="00ED4946"/>
    <w:rsid w:val="00ED5F34"/>
    <w:rsid w:val="00ED680B"/>
    <w:rsid w:val="00ED78F9"/>
    <w:rsid w:val="00EE18CC"/>
    <w:rsid w:val="00EE1958"/>
    <w:rsid w:val="00EE19D0"/>
    <w:rsid w:val="00EE1E53"/>
    <w:rsid w:val="00EE3310"/>
    <w:rsid w:val="00EE4201"/>
    <w:rsid w:val="00EE4514"/>
    <w:rsid w:val="00EE508E"/>
    <w:rsid w:val="00EE6863"/>
    <w:rsid w:val="00EE6DFE"/>
    <w:rsid w:val="00EE74A8"/>
    <w:rsid w:val="00EF005A"/>
    <w:rsid w:val="00EF04AA"/>
    <w:rsid w:val="00EF0C0B"/>
    <w:rsid w:val="00EF33EA"/>
    <w:rsid w:val="00EF5A5F"/>
    <w:rsid w:val="00EF66DE"/>
    <w:rsid w:val="00F014B0"/>
    <w:rsid w:val="00F0168A"/>
    <w:rsid w:val="00F03044"/>
    <w:rsid w:val="00F046A8"/>
    <w:rsid w:val="00F050AC"/>
    <w:rsid w:val="00F07976"/>
    <w:rsid w:val="00F07DDE"/>
    <w:rsid w:val="00F07F61"/>
    <w:rsid w:val="00F10CA8"/>
    <w:rsid w:val="00F114CC"/>
    <w:rsid w:val="00F11EF3"/>
    <w:rsid w:val="00F12C26"/>
    <w:rsid w:val="00F17BCB"/>
    <w:rsid w:val="00F20836"/>
    <w:rsid w:val="00F21B58"/>
    <w:rsid w:val="00F2395B"/>
    <w:rsid w:val="00F26A7A"/>
    <w:rsid w:val="00F316C6"/>
    <w:rsid w:val="00F323DD"/>
    <w:rsid w:val="00F324D0"/>
    <w:rsid w:val="00F33078"/>
    <w:rsid w:val="00F34106"/>
    <w:rsid w:val="00F34EE1"/>
    <w:rsid w:val="00F35421"/>
    <w:rsid w:val="00F409A1"/>
    <w:rsid w:val="00F4355D"/>
    <w:rsid w:val="00F47F30"/>
    <w:rsid w:val="00F50A02"/>
    <w:rsid w:val="00F55972"/>
    <w:rsid w:val="00F55C9A"/>
    <w:rsid w:val="00F57821"/>
    <w:rsid w:val="00F624FE"/>
    <w:rsid w:val="00F661F9"/>
    <w:rsid w:val="00F71330"/>
    <w:rsid w:val="00F71BAA"/>
    <w:rsid w:val="00F721B9"/>
    <w:rsid w:val="00F7253F"/>
    <w:rsid w:val="00F72A8B"/>
    <w:rsid w:val="00F740A0"/>
    <w:rsid w:val="00F75B07"/>
    <w:rsid w:val="00F75C3A"/>
    <w:rsid w:val="00F76CA5"/>
    <w:rsid w:val="00F77E68"/>
    <w:rsid w:val="00F80C20"/>
    <w:rsid w:val="00F81D0C"/>
    <w:rsid w:val="00F828CA"/>
    <w:rsid w:val="00F843C2"/>
    <w:rsid w:val="00F84982"/>
    <w:rsid w:val="00F8661C"/>
    <w:rsid w:val="00F86E82"/>
    <w:rsid w:val="00F87205"/>
    <w:rsid w:val="00F87E9D"/>
    <w:rsid w:val="00F90397"/>
    <w:rsid w:val="00F90833"/>
    <w:rsid w:val="00F94854"/>
    <w:rsid w:val="00F94A2D"/>
    <w:rsid w:val="00F978DE"/>
    <w:rsid w:val="00F97D2A"/>
    <w:rsid w:val="00FA07A2"/>
    <w:rsid w:val="00FA24DD"/>
    <w:rsid w:val="00FA2649"/>
    <w:rsid w:val="00FA2A66"/>
    <w:rsid w:val="00FA4DB1"/>
    <w:rsid w:val="00FA59D3"/>
    <w:rsid w:val="00FA6218"/>
    <w:rsid w:val="00FA6894"/>
    <w:rsid w:val="00FA7F63"/>
    <w:rsid w:val="00FB0338"/>
    <w:rsid w:val="00FB05C2"/>
    <w:rsid w:val="00FB1164"/>
    <w:rsid w:val="00FB2854"/>
    <w:rsid w:val="00FB3B83"/>
    <w:rsid w:val="00FB3C47"/>
    <w:rsid w:val="00FB567B"/>
    <w:rsid w:val="00FB63CF"/>
    <w:rsid w:val="00FB7D34"/>
    <w:rsid w:val="00FC4457"/>
    <w:rsid w:val="00FC4F73"/>
    <w:rsid w:val="00FC65BC"/>
    <w:rsid w:val="00FD19CB"/>
    <w:rsid w:val="00FD1B0B"/>
    <w:rsid w:val="00FD22D2"/>
    <w:rsid w:val="00FD423A"/>
    <w:rsid w:val="00FD53F8"/>
    <w:rsid w:val="00FD5C4D"/>
    <w:rsid w:val="00FD6124"/>
    <w:rsid w:val="00FD650A"/>
    <w:rsid w:val="00FE1C47"/>
    <w:rsid w:val="00FE2079"/>
    <w:rsid w:val="00FE2D6F"/>
    <w:rsid w:val="00FE3B93"/>
    <w:rsid w:val="00FE5AAA"/>
    <w:rsid w:val="00FE6E55"/>
    <w:rsid w:val="00FF4AA2"/>
    <w:rsid w:val="00FF5005"/>
    <w:rsid w:val="00FF690E"/>
    <w:rsid w:val="00FF7718"/>
    <w:rsid w:val="03115C46"/>
    <w:rsid w:val="045AE3C9"/>
    <w:rsid w:val="0493B795"/>
    <w:rsid w:val="04967CE6"/>
    <w:rsid w:val="04E14DFA"/>
    <w:rsid w:val="04F1645E"/>
    <w:rsid w:val="0599E77A"/>
    <w:rsid w:val="066A18D7"/>
    <w:rsid w:val="069D63B3"/>
    <w:rsid w:val="06F8284E"/>
    <w:rsid w:val="07859FC5"/>
    <w:rsid w:val="08B9CC66"/>
    <w:rsid w:val="0A200E7C"/>
    <w:rsid w:val="0C1C1BA0"/>
    <w:rsid w:val="0C739118"/>
    <w:rsid w:val="0C760258"/>
    <w:rsid w:val="0D32C363"/>
    <w:rsid w:val="0D66DD01"/>
    <w:rsid w:val="0E901C08"/>
    <w:rsid w:val="0E911F2B"/>
    <w:rsid w:val="0EC2070A"/>
    <w:rsid w:val="0FDAE485"/>
    <w:rsid w:val="0FEDA3B3"/>
    <w:rsid w:val="10B2362B"/>
    <w:rsid w:val="12031D24"/>
    <w:rsid w:val="125082CA"/>
    <w:rsid w:val="13BA3A31"/>
    <w:rsid w:val="1458BCE5"/>
    <w:rsid w:val="16883B85"/>
    <w:rsid w:val="16FA4041"/>
    <w:rsid w:val="171F8273"/>
    <w:rsid w:val="174B3584"/>
    <w:rsid w:val="1767246B"/>
    <w:rsid w:val="1823D8D5"/>
    <w:rsid w:val="1A953515"/>
    <w:rsid w:val="1B4E7600"/>
    <w:rsid w:val="1CCCCC7F"/>
    <w:rsid w:val="2086A0E2"/>
    <w:rsid w:val="20F28866"/>
    <w:rsid w:val="2250E821"/>
    <w:rsid w:val="234633E9"/>
    <w:rsid w:val="23A1AFB0"/>
    <w:rsid w:val="23FEAA7B"/>
    <w:rsid w:val="2572B470"/>
    <w:rsid w:val="272C9999"/>
    <w:rsid w:val="2766F67E"/>
    <w:rsid w:val="27B3FF19"/>
    <w:rsid w:val="27FC288C"/>
    <w:rsid w:val="28CD9C6C"/>
    <w:rsid w:val="2AB4647C"/>
    <w:rsid w:val="2AE26395"/>
    <w:rsid w:val="2B7841A9"/>
    <w:rsid w:val="2BFE4A3B"/>
    <w:rsid w:val="2C1DD149"/>
    <w:rsid w:val="2CDB94F2"/>
    <w:rsid w:val="2D888355"/>
    <w:rsid w:val="2E504F93"/>
    <w:rsid w:val="2F618829"/>
    <w:rsid w:val="32204F02"/>
    <w:rsid w:val="3224790F"/>
    <w:rsid w:val="33C46922"/>
    <w:rsid w:val="341CC1F3"/>
    <w:rsid w:val="34F1F5BD"/>
    <w:rsid w:val="3530AC91"/>
    <w:rsid w:val="35ED1724"/>
    <w:rsid w:val="381548C5"/>
    <w:rsid w:val="394A728B"/>
    <w:rsid w:val="39A29FF9"/>
    <w:rsid w:val="39D87FE2"/>
    <w:rsid w:val="3B9DBF7F"/>
    <w:rsid w:val="3CFFFC61"/>
    <w:rsid w:val="3DA4644C"/>
    <w:rsid w:val="3E187524"/>
    <w:rsid w:val="3F4F6181"/>
    <w:rsid w:val="40B111C6"/>
    <w:rsid w:val="41345BEB"/>
    <w:rsid w:val="4255A5A7"/>
    <w:rsid w:val="42C5C906"/>
    <w:rsid w:val="430BDBA0"/>
    <w:rsid w:val="43645D83"/>
    <w:rsid w:val="4369E09F"/>
    <w:rsid w:val="43933214"/>
    <w:rsid w:val="43BDEC71"/>
    <w:rsid w:val="4451BB9A"/>
    <w:rsid w:val="44E2DE28"/>
    <w:rsid w:val="453832E5"/>
    <w:rsid w:val="453E16A7"/>
    <w:rsid w:val="45B8C157"/>
    <w:rsid w:val="45D4EBED"/>
    <w:rsid w:val="45D62527"/>
    <w:rsid w:val="46B04288"/>
    <w:rsid w:val="4AE2FA47"/>
    <w:rsid w:val="4B9ADCB9"/>
    <w:rsid w:val="4C14206E"/>
    <w:rsid w:val="4D122DAA"/>
    <w:rsid w:val="4D7BBCC4"/>
    <w:rsid w:val="4EBDA656"/>
    <w:rsid w:val="50325042"/>
    <w:rsid w:val="50F91E06"/>
    <w:rsid w:val="511681EE"/>
    <w:rsid w:val="5222F561"/>
    <w:rsid w:val="527E2524"/>
    <w:rsid w:val="527FB534"/>
    <w:rsid w:val="52F12C99"/>
    <w:rsid w:val="531FD804"/>
    <w:rsid w:val="534692CB"/>
    <w:rsid w:val="55B58970"/>
    <w:rsid w:val="56EC92C5"/>
    <w:rsid w:val="5B8FB6F1"/>
    <w:rsid w:val="5B99F284"/>
    <w:rsid w:val="5BBDC1FE"/>
    <w:rsid w:val="5BF7C9D9"/>
    <w:rsid w:val="5C5357D7"/>
    <w:rsid w:val="5C8F0EEA"/>
    <w:rsid w:val="5D372F66"/>
    <w:rsid w:val="5E9EBCB9"/>
    <w:rsid w:val="60C08D22"/>
    <w:rsid w:val="625EDA9B"/>
    <w:rsid w:val="63206ACD"/>
    <w:rsid w:val="63713B33"/>
    <w:rsid w:val="64258346"/>
    <w:rsid w:val="6434C100"/>
    <w:rsid w:val="6448086D"/>
    <w:rsid w:val="647FDA5F"/>
    <w:rsid w:val="64BA3695"/>
    <w:rsid w:val="66A02F29"/>
    <w:rsid w:val="674E9916"/>
    <w:rsid w:val="67D222C8"/>
    <w:rsid w:val="682D160F"/>
    <w:rsid w:val="68730678"/>
    <w:rsid w:val="687D7C18"/>
    <w:rsid w:val="68D2BFB3"/>
    <w:rsid w:val="699B55EE"/>
    <w:rsid w:val="6A62F3EC"/>
    <w:rsid w:val="703BA38F"/>
    <w:rsid w:val="70493F5E"/>
    <w:rsid w:val="73AF217F"/>
    <w:rsid w:val="73CAFEA0"/>
    <w:rsid w:val="7416B0B2"/>
    <w:rsid w:val="762D3767"/>
    <w:rsid w:val="776E6E46"/>
    <w:rsid w:val="7A404415"/>
    <w:rsid w:val="7C53740A"/>
    <w:rsid w:val="7CE2B6AF"/>
    <w:rsid w:val="7F5615A1"/>
    <w:rsid w:val="7F80D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CE7E1D"/>
  <w15:docId w15:val="{965E9B97-664D-4D63-833D-B63156A7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E55"/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9208E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9208E"/>
    <w:pPr>
      <w:keepNext/>
      <w:jc w:val="both"/>
      <w:outlineLvl w:val="1"/>
    </w:pPr>
    <w:rPr>
      <w:rFonts w:ascii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9208E"/>
    <w:pPr>
      <w:keepNext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9208E"/>
    <w:pPr>
      <w:keepNext/>
      <w:ind w:left="6372" w:firstLine="708"/>
      <w:jc w:val="both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9208E"/>
    <w:pPr>
      <w:keepNext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9208E"/>
    <w:pPr>
      <w:keepNext/>
      <w:autoSpaceDE w:val="0"/>
      <w:autoSpaceDN w:val="0"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9208E"/>
    <w:pPr>
      <w:keepNext/>
      <w:autoSpaceDE w:val="0"/>
      <w:autoSpaceDN w:val="0"/>
      <w:jc w:val="right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9208E"/>
    <w:pPr>
      <w:keepNext/>
      <w:autoSpaceDE w:val="0"/>
      <w:autoSpaceDN w:val="0"/>
      <w:adjustRightInd w:val="0"/>
      <w:ind w:left="1701" w:hanging="1701"/>
      <w:jc w:val="both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9208E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  <w:lang w:val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9208E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9208E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49208E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49208E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49208E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49208E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49208E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49208E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49208E"/>
    <w:rPr>
      <w:rFonts w:ascii="Arial" w:hAnsi="Arial" w:cs="Arial"/>
      <w:b/>
      <w:bCs/>
      <w:i/>
      <w:iCs/>
      <w:sz w:val="18"/>
      <w:szCs w:val="18"/>
      <w:lang w:val="sv-S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920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49208E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49208E"/>
    <w:pPr>
      <w:jc w:val="center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49208E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49208E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49208E"/>
    <w:pPr>
      <w:tabs>
        <w:tab w:val="left" w:pos="426"/>
      </w:tabs>
      <w:jc w:val="both"/>
    </w:pPr>
    <w:rPr>
      <w:rFonts w:ascii="Verdana" w:hAnsi="Verdana" w:cs="Verdan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49208E"/>
    <w:rPr>
      <w:rFonts w:ascii="Verdana" w:hAnsi="Verdana" w:cs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49208E"/>
    <w:pPr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9208E"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9208E"/>
    <w:pPr>
      <w:ind w:left="284" w:hanging="284"/>
      <w:jc w:val="both"/>
    </w:pPr>
    <w:rPr>
      <w:rFonts w:ascii="Arial" w:hAnsi="Arial" w:cs="Arial"/>
      <w:color w:val="00808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49208E"/>
    <w:rPr>
      <w:rFonts w:ascii="Arial" w:hAnsi="Arial" w:cs="Arial"/>
      <w:color w:val="008080"/>
      <w:sz w:val="20"/>
      <w:szCs w:val="20"/>
      <w:lang w:eastAsia="pl-PL"/>
    </w:rPr>
  </w:style>
  <w:style w:type="paragraph" w:styleId="Stopka">
    <w:name w:val="footer"/>
    <w:basedOn w:val="Normalny"/>
    <w:link w:val="StopkaZnak1"/>
    <w:uiPriority w:val="99"/>
    <w:rsid w:val="0049208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49208E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9208E"/>
    <w:pPr>
      <w:tabs>
        <w:tab w:val="left" w:pos="360"/>
      </w:tabs>
      <w:ind w:left="360" w:hanging="360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9208E"/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9208E"/>
    <w:pPr>
      <w:jc w:val="both"/>
    </w:pPr>
    <w:rPr>
      <w:rFonts w:ascii="Arial" w:hAnsi="Arial" w:cs="Arial"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9208E"/>
    <w:rPr>
      <w:rFonts w:ascii="Arial" w:hAnsi="Arial" w:cs="Arial"/>
      <w:color w:val="000000"/>
      <w:sz w:val="20"/>
      <w:szCs w:val="20"/>
      <w:lang w:eastAsia="pl-PL"/>
    </w:rPr>
  </w:style>
  <w:style w:type="paragraph" w:customStyle="1" w:styleId="Blockquote">
    <w:name w:val="Blockquote"/>
    <w:basedOn w:val="Normalny"/>
    <w:uiPriority w:val="99"/>
    <w:rsid w:val="0049208E"/>
    <w:pPr>
      <w:spacing w:before="100" w:after="100"/>
      <w:ind w:left="360" w:right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49208E"/>
    <w:pPr>
      <w:tabs>
        <w:tab w:val="left" w:pos="360"/>
      </w:tabs>
      <w:ind w:left="360" w:hanging="360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49208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9208E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49208E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4920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49208E"/>
    <w:pPr>
      <w:spacing w:before="100"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49208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49208E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9208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9208E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9208E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1">
    <w:name w:val="Akapit z listą11"/>
    <w:basedOn w:val="Normalny"/>
    <w:uiPriority w:val="99"/>
    <w:rsid w:val="004920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920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920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rsid w:val="0049208E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locked/>
    <w:rsid w:val="0049208E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49208E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49208E"/>
    <w:rPr>
      <w:rFonts w:ascii="Cambria" w:hAnsi="Cambria" w:cs="Cambria"/>
      <w:b/>
      <w:bCs/>
      <w:kern w:val="28"/>
      <w:sz w:val="32"/>
      <w:szCs w:val="32"/>
    </w:rPr>
  </w:style>
  <w:style w:type="character" w:styleId="Numerstrony">
    <w:name w:val="page number"/>
    <w:basedOn w:val="Domylnaczcionkaakapitu"/>
    <w:uiPriority w:val="99"/>
    <w:rsid w:val="0049208E"/>
    <w:rPr>
      <w:rFonts w:ascii="Times New Roman" w:hAnsi="Times New Roman" w:cs="Times New Roman"/>
    </w:rPr>
  </w:style>
  <w:style w:type="paragraph" w:customStyle="1" w:styleId="Default">
    <w:name w:val="Default"/>
    <w:uiPriority w:val="99"/>
    <w:rsid w:val="0049208E"/>
    <w:rPr>
      <w:rFonts w:ascii="Times New Roman" w:hAnsi="Times New Roman"/>
      <w:color w:val="000000"/>
      <w:sz w:val="24"/>
      <w:szCs w:val="24"/>
    </w:rPr>
  </w:style>
  <w:style w:type="paragraph" w:customStyle="1" w:styleId="Listenabsatz">
    <w:name w:val="Listenabsatz"/>
    <w:basedOn w:val="Normalny"/>
    <w:uiPriority w:val="99"/>
    <w:rsid w:val="0049208E"/>
    <w:pPr>
      <w:autoSpaceDE w:val="0"/>
      <w:autoSpaceDN w:val="0"/>
      <w:ind w:left="720"/>
    </w:pPr>
  </w:style>
  <w:style w:type="character" w:styleId="UyteHipercze">
    <w:name w:val="FollowedHyperlink"/>
    <w:basedOn w:val="Domylnaczcionkaakapitu"/>
    <w:uiPriority w:val="99"/>
    <w:rsid w:val="0049208E"/>
    <w:rPr>
      <w:rFonts w:ascii="Times New Roman" w:hAnsi="Times New Roman" w:cs="Times New Roman"/>
      <w:color w:val="800080"/>
      <w:u w:val="single"/>
    </w:rPr>
  </w:style>
  <w:style w:type="character" w:customStyle="1" w:styleId="StopkaZnak">
    <w:name w:val="Stopka Znak"/>
    <w:uiPriority w:val="99"/>
    <w:rsid w:val="0049208E"/>
    <w:rPr>
      <w:rFonts w:ascii="Times New Roman" w:hAnsi="Times New Roman"/>
    </w:rPr>
  </w:style>
  <w:style w:type="paragraph" w:styleId="Mapadokumentu">
    <w:name w:val="Document Map"/>
    <w:basedOn w:val="Normalny"/>
    <w:link w:val="MapadokumentuZnak"/>
    <w:uiPriority w:val="99"/>
    <w:semiHidden/>
    <w:rsid w:val="0049208E"/>
    <w:pPr>
      <w:shd w:val="clear" w:color="auto" w:fill="000080"/>
    </w:pPr>
    <w:rPr>
      <w:sz w:val="2"/>
      <w:szCs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49208E"/>
    <w:rPr>
      <w:rFonts w:ascii="Times New Roman" w:hAnsi="Times New Roman" w:cs="Times New Roman"/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  <w:rsid w:val="0049208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9208E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uiPriority w:val="99"/>
    <w:rsid w:val="0049208E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rsid w:val="0049208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49208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locked/>
    <w:rsid w:val="0049208E"/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uiPriority w:val="99"/>
    <w:rsid w:val="0049208E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rsid w:val="0049208E"/>
    <w:rPr>
      <w:rFonts w:ascii="Times New Roman" w:hAnsi="Times New Roman" w:cs="Times New Roman"/>
      <w:vertAlign w:val="superscript"/>
    </w:rPr>
  </w:style>
  <w:style w:type="paragraph" w:customStyle="1" w:styleId="Akapitzlist2">
    <w:name w:val="Akapit z listą2"/>
    <w:basedOn w:val="Normalny"/>
    <w:uiPriority w:val="99"/>
    <w:rsid w:val="004920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492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49208E"/>
    <w:rPr>
      <w:rFonts w:ascii="Courier New" w:hAnsi="Courier New" w:cs="Courier New"/>
      <w:sz w:val="20"/>
      <w:szCs w:val="20"/>
    </w:rPr>
  </w:style>
  <w:style w:type="paragraph" w:styleId="Wcicienormalne">
    <w:name w:val="Normal Indent"/>
    <w:basedOn w:val="Normalny"/>
    <w:uiPriority w:val="99"/>
    <w:rsid w:val="0049208E"/>
    <w:pPr>
      <w:ind w:left="720"/>
    </w:pPr>
    <w:rPr>
      <w:sz w:val="24"/>
      <w:szCs w:val="24"/>
      <w:lang w:val="en-GB"/>
    </w:rPr>
  </w:style>
  <w:style w:type="paragraph" w:styleId="Tekstblokowy">
    <w:name w:val="Block Text"/>
    <w:basedOn w:val="Normalny"/>
    <w:uiPriority w:val="99"/>
    <w:rsid w:val="0049208E"/>
    <w:pPr>
      <w:suppressAutoHyphens/>
      <w:spacing w:before="600"/>
      <w:ind w:left="-113" w:right="-57"/>
      <w:jc w:val="center"/>
    </w:pPr>
    <w:rPr>
      <w:rFonts w:ascii="Arial" w:hAnsi="Arial" w:cs="Arial"/>
    </w:rPr>
  </w:style>
  <w:style w:type="paragraph" w:customStyle="1" w:styleId="WW-Default">
    <w:name w:val="WW-Default"/>
    <w:uiPriority w:val="99"/>
    <w:rsid w:val="0049208E"/>
    <w:pPr>
      <w:suppressAutoHyphens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uiPriority w:val="99"/>
    <w:rsid w:val="0049208E"/>
    <w:rPr>
      <w:rFonts w:ascii="Times New Roman" w:hAnsi="Times New Roman"/>
      <w:sz w:val="32"/>
    </w:rPr>
  </w:style>
  <w:style w:type="character" w:customStyle="1" w:styleId="DefaultZnak1">
    <w:name w:val="Default Znak1"/>
    <w:uiPriority w:val="99"/>
    <w:rsid w:val="0049208E"/>
    <w:rPr>
      <w:rFonts w:ascii="Times New Roman" w:hAnsi="Times New Roman"/>
      <w:color w:val="000000"/>
      <w:sz w:val="24"/>
      <w:lang w:val="pl-PL" w:eastAsia="pl-PL"/>
    </w:rPr>
  </w:style>
  <w:style w:type="character" w:customStyle="1" w:styleId="dictdef1">
    <w:name w:val="dictdef1"/>
    <w:uiPriority w:val="99"/>
    <w:rsid w:val="0049208E"/>
    <w:rPr>
      <w:rFonts w:ascii="Times New Roman" w:hAnsi="Times New Roman"/>
      <w:color w:val="000000"/>
      <w:sz w:val="18"/>
    </w:rPr>
  </w:style>
  <w:style w:type="character" w:customStyle="1" w:styleId="dictword1">
    <w:name w:val="dictword1"/>
    <w:uiPriority w:val="99"/>
    <w:rsid w:val="0049208E"/>
    <w:rPr>
      <w:rFonts w:ascii="Times New Roman" w:hAnsi="Times New Roman"/>
      <w:b/>
      <w:color w:val="000000"/>
      <w:sz w:val="21"/>
    </w:rPr>
  </w:style>
  <w:style w:type="character" w:customStyle="1" w:styleId="dictdef">
    <w:name w:val="dictdef"/>
    <w:uiPriority w:val="99"/>
    <w:rsid w:val="0049208E"/>
    <w:rPr>
      <w:rFonts w:ascii="Times New Roman" w:hAnsi="Times New Roman"/>
    </w:rPr>
  </w:style>
  <w:style w:type="character" w:customStyle="1" w:styleId="NagwekZnak">
    <w:name w:val="Nagłówek Znak"/>
    <w:uiPriority w:val="99"/>
    <w:rsid w:val="0049208E"/>
    <w:rPr>
      <w:rFonts w:ascii="Verdana" w:hAnsi="Verdana"/>
      <w:sz w:val="22"/>
      <w:lang w:val="en-US" w:eastAsia="en-US"/>
    </w:rPr>
  </w:style>
  <w:style w:type="character" w:customStyle="1" w:styleId="hps">
    <w:name w:val="hps"/>
    <w:uiPriority w:val="99"/>
    <w:rsid w:val="0049208E"/>
    <w:rPr>
      <w:rFonts w:ascii="Times New Roman" w:hAnsi="Times New Roman"/>
    </w:rPr>
  </w:style>
  <w:style w:type="paragraph" w:styleId="Akapitzlist">
    <w:name w:val="List Paragraph"/>
    <w:aliases w:val="Preambuła,1.Nagłówek"/>
    <w:basedOn w:val="Normalny"/>
    <w:link w:val="AkapitzlistZnak"/>
    <w:uiPriority w:val="99"/>
    <w:qFormat/>
    <w:rsid w:val="0049208E"/>
    <w:pPr>
      <w:autoSpaceDE w:val="0"/>
      <w:autoSpaceDN w:val="0"/>
      <w:ind w:left="720"/>
    </w:pPr>
  </w:style>
  <w:style w:type="paragraph" w:customStyle="1" w:styleId="Akapitzlist21">
    <w:name w:val="Akapit z listą21"/>
    <w:basedOn w:val="Normalny"/>
    <w:uiPriority w:val="99"/>
    <w:rsid w:val="0049208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1">
    <w:name w:val="Text 1"/>
    <w:basedOn w:val="Normalny"/>
    <w:uiPriority w:val="99"/>
    <w:rsid w:val="0049208E"/>
    <w:pPr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TableParagraph">
    <w:name w:val="Table Paragraph"/>
    <w:basedOn w:val="Normalny"/>
    <w:uiPriority w:val="99"/>
    <w:rsid w:val="0049208E"/>
    <w:pPr>
      <w:widowControl w:val="0"/>
      <w:ind w:left="103" w:right="308"/>
    </w:pPr>
    <w:rPr>
      <w:rFonts w:ascii="Arial" w:hAnsi="Arial" w:cs="Arial"/>
      <w:sz w:val="22"/>
      <w:szCs w:val="22"/>
      <w:lang w:val="en-US" w:eastAsia="en-US"/>
    </w:rPr>
  </w:style>
  <w:style w:type="character" w:customStyle="1" w:styleId="DeltaViewInsertion">
    <w:name w:val="DeltaView Insertion"/>
    <w:uiPriority w:val="99"/>
    <w:rsid w:val="0049208E"/>
    <w:rPr>
      <w:b/>
      <w:i/>
      <w:spacing w:val="0"/>
    </w:rPr>
  </w:style>
  <w:style w:type="paragraph" w:customStyle="1" w:styleId="Tiret0">
    <w:name w:val="Tiret 0"/>
    <w:basedOn w:val="Normalny"/>
    <w:uiPriority w:val="99"/>
    <w:rsid w:val="0049208E"/>
    <w:pPr>
      <w:numPr>
        <w:numId w:val="1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49208E"/>
    <w:pPr>
      <w:numPr>
        <w:numId w:val="2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9208E"/>
    <w:pPr>
      <w:numPr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9208E"/>
    <w:pPr>
      <w:numPr>
        <w:ilvl w:val="1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9208E"/>
    <w:pPr>
      <w:numPr>
        <w:ilvl w:val="2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9208E"/>
    <w:pPr>
      <w:numPr>
        <w:ilvl w:val="3"/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9208E"/>
    <w:pPr>
      <w:spacing w:before="120" w:after="120"/>
      <w:jc w:val="center"/>
    </w:pPr>
    <w:rPr>
      <w:b/>
      <w:bCs/>
      <w:sz w:val="24"/>
      <w:szCs w:val="24"/>
      <w:u w:val="single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9208E"/>
    <w:pPr>
      <w:keepNext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9208E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character" w:customStyle="1" w:styleId="NormalBoldChar">
    <w:name w:val="NormalBold Char"/>
    <w:uiPriority w:val="99"/>
    <w:rsid w:val="0049208E"/>
    <w:rPr>
      <w:rFonts w:ascii="Times New Roman" w:hAnsi="Times New Roman"/>
      <w:b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9208E"/>
    <w:pPr>
      <w:spacing w:before="120" w:after="120"/>
    </w:pPr>
    <w:rPr>
      <w:sz w:val="24"/>
      <w:szCs w:val="24"/>
      <w:lang w:eastAsia="en-GB"/>
    </w:rPr>
  </w:style>
  <w:style w:type="character" w:customStyle="1" w:styleId="AkapitzlistZnak">
    <w:name w:val="Akapit z listą Znak"/>
    <w:aliases w:val="Preambuła Znak,1.Nagłówek Znak"/>
    <w:link w:val="Akapitzlist"/>
    <w:uiPriority w:val="99"/>
    <w:locked/>
    <w:rsid w:val="005B44A8"/>
    <w:rPr>
      <w:rFonts w:ascii="Times New Roman" w:hAnsi="Times New Roman"/>
    </w:rPr>
  </w:style>
  <w:style w:type="paragraph" w:customStyle="1" w:styleId="Zwykytekst1">
    <w:name w:val="Zwykły tekst1"/>
    <w:basedOn w:val="Normalny"/>
    <w:uiPriority w:val="99"/>
    <w:rsid w:val="005B44A8"/>
    <w:pPr>
      <w:suppressAutoHyphens/>
    </w:pPr>
    <w:rPr>
      <w:rFonts w:ascii="Courier New" w:hAnsi="Courier New" w:cs="Courier New"/>
      <w:lang w:eastAsia="ar-SA"/>
    </w:rPr>
  </w:style>
  <w:style w:type="character" w:styleId="Odwoanieintensywne">
    <w:name w:val="Intense Reference"/>
    <w:basedOn w:val="Domylnaczcionkaakapitu"/>
    <w:uiPriority w:val="99"/>
    <w:qFormat/>
    <w:rsid w:val="00CE4FBE"/>
    <w:rPr>
      <w:rFonts w:cs="Times New Roman"/>
      <w:b/>
      <w:bCs/>
      <w:smallCaps/>
      <w:color w:val="C0504D"/>
      <w:spacing w:val="5"/>
      <w:u w:val="single"/>
    </w:rPr>
  </w:style>
  <w:style w:type="table" w:styleId="Tabela-Siatka">
    <w:name w:val="Table Grid"/>
    <w:basedOn w:val="Standardowy"/>
    <w:uiPriority w:val="99"/>
    <w:locked/>
    <w:rsid w:val="00055811"/>
    <w:pPr>
      <w:spacing w:after="200" w:line="276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apadokumentu1">
    <w:name w:val="Mapa dokumentu1"/>
    <w:basedOn w:val="Normalny"/>
    <w:uiPriority w:val="99"/>
    <w:semiHidden/>
    <w:rsid w:val="00055811"/>
    <w:pPr>
      <w:shd w:val="clear" w:color="auto" w:fill="000080"/>
      <w:spacing w:after="200" w:line="276" w:lineRule="auto"/>
    </w:pPr>
    <w:rPr>
      <w:sz w:val="2"/>
      <w:szCs w:val="2"/>
    </w:rPr>
  </w:style>
  <w:style w:type="character" w:customStyle="1" w:styleId="Odwoanieintensywne1">
    <w:name w:val="Odwołanie intensywne1"/>
    <w:uiPriority w:val="99"/>
    <w:rsid w:val="00055811"/>
    <w:rPr>
      <w:b/>
      <w:smallCaps/>
      <w:color w:val="C0504D"/>
      <w:spacing w:val="5"/>
      <w:u w:val="single"/>
    </w:rPr>
  </w:style>
  <w:style w:type="character" w:customStyle="1" w:styleId="highlight">
    <w:name w:val="highlight"/>
    <w:basedOn w:val="Domylnaczcionkaakapitu"/>
    <w:uiPriority w:val="99"/>
    <w:rsid w:val="00C122E6"/>
    <w:rPr>
      <w:rFonts w:cs="Times New Roman"/>
    </w:rPr>
  </w:style>
  <w:style w:type="paragraph" w:styleId="Poprawka">
    <w:name w:val="Revision"/>
    <w:hidden/>
    <w:uiPriority w:val="99"/>
    <w:semiHidden/>
    <w:rsid w:val="009B5215"/>
    <w:rPr>
      <w:rFonts w:ascii="Times New Roman" w:hAnsi="Times New Roman"/>
      <w:sz w:val="20"/>
      <w:szCs w:val="20"/>
    </w:rPr>
  </w:style>
  <w:style w:type="character" w:styleId="Pogrubienie">
    <w:name w:val="Strong"/>
    <w:basedOn w:val="Domylnaczcionkaakapitu"/>
    <w:uiPriority w:val="99"/>
    <w:qFormat/>
    <w:locked/>
    <w:rsid w:val="006361DC"/>
    <w:rPr>
      <w:rFonts w:cs="Times New Roman"/>
      <w:b/>
      <w:bCs/>
    </w:rPr>
  </w:style>
  <w:style w:type="character" w:customStyle="1" w:styleId="ZnakZnak12">
    <w:name w:val="Znak Znak12"/>
    <w:uiPriority w:val="99"/>
    <w:semiHidden/>
    <w:rsid w:val="0070517F"/>
    <w:rPr>
      <w:sz w:val="20"/>
    </w:rPr>
  </w:style>
  <w:style w:type="paragraph" w:customStyle="1" w:styleId="UMOWAPOZIOM1">
    <w:name w:val="UMOWA POZIOM 1"/>
    <w:basedOn w:val="Akapitzlist"/>
    <w:uiPriority w:val="99"/>
    <w:rsid w:val="00AE5EF6"/>
    <w:pPr>
      <w:numPr>
        <w:numId w:val="4"/>
      </w:numPr>
      <w:autoSpaceDE/>
      <w:autoSpaceDN/>
      <w:spacing w:before="120" w:after="120"/>
    </w:pPr>
    <w:rPr>
      <w:rFonts w:ascii="Seravek" w:hAnsi="Seravek" w:cs="Arial"/>
      <w:b/>
      <w:sz w:val="24"/>
      <w:szCs w:val="24"/>
    </w:rPr>
  </w:style>
  <w:style w:type="paragraph" w:customStyle="1" w:styleId="Umowa11">
    <w:name w:val="Umowa 1.1"/>
    <w:basedOn w:val="UMOWAPOZIOM1"/>
    <w:uiPriority w:val="99"/>
    <w:rsid w:val="00AE5EF6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4A5AB6"/>
    <w:rPr>
      <w:rFonts w:cs="Times New Roman"/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uiPriority w:val="99"/>
    <w:rsid w:val="002A79C8"/>
    <w:rPr>
      <w:rFonts w:cs="Times New Roman"/>
    </w:rPr>
  </w:style>
  <w:style w:type="table" w:styleId="Siatkatabelijasna">
    <w:name w:val="Grid Table Light"/>
    <w:basedOn w:val="Standardowy"/>
    <w:uiPriority w:val="40"/>
    <w:rsid w:val="00710D9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D3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BE927-78DA-4AA4-8093-A153F0CA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1121</Characters>
  <Application>Microsoft Office Word</Application>
  <DocSecurity>0</DocSecurity>
  <Lines>9</Lines>
  <Paragraphs>2</Paragraphs>
  <ScaleCrop>false</ScaleCrop>
  <Company>CZP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</dc:title>
  <dc:creator>Tomasz Saganowski</dc:creator>
  <cp:lastModifiedBy>Elżbieta Siwicka | Łukasiewicz – IMiF</cp:lastModifiedBy>
  <cp:revision>4</cp:revision>
  <cp:lastPrinted>2020-12-16T10:24:00Z</cp:lastPrinted>
  <dcterms:created xsi:type="dcterms:W3CDTF">2026-01-26T12:35:00Z</dcterms:created>
  <dcterms:modified xsi:type="dcterms:W3CDTF">2026-01-28T11:58:00Z</dcterms:modified>
</cp:coreProperties>
</file>